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92BF3" w:rsidRPr="00EE2F99" w:rsidRDefault="00005BBB">
      <w:pPr>
        <w:jc w:val="center"/>
        <w:rPr>
          <w:rFonts w:ascii="Arial" w:hAnsi="Arial" w:cs="Arial"/>
          <w:b/>
          <w:bCs/>
          <w:lang w:val="en-US"/>
        </w:rPr>
      </w:pPr>
      <w:bookmarkStart w:id="0" w:name="_GoBack"/>
      <w:bookmarkEnd w:id="0"/>
      <w:r>
        <w:rPr>
          <w:rFonts w:ascii="Arial" w:hAnsi="Arial" w:cs="Arial"/>
          <w:b/>
          <w:bCs/>
          <w:lang w:val="en-US"/>
        </w:rPr>
        <w:t>Political economy</w:t>
      </w:r>
    </w:p>
    <w:p w:rsidR="00E92BF3" w:rsidRPr="00EE2F99" w:rsidRDefault="00E92BF3">
      <w:pPr>
        <w:pStyle w:val="Parameters"/>
      </w:pPr>
    </w:p>
    <w:tbl>
      <w:tblPr>
        <w:tblW w:w="0" w:type="auto"/>
        <w:tblInd w:w="-34" w:type="dxa"/>
        <w:tblLook w:val="04A0" w:firstRow="1" w:lastRow="0" w:firstColumn="1" w:lastColumn="0" w:noHBand="0" w:noVBand="1"/>
      </w:tblPr>
      <w:tblGrid>
        <w:gridCol w:w="4295"/>
        <w:gridCol w:w="4809"/>
      </w:tblGrid>
      <w:tr w:rsidR="00496F5C" w:rsidRPr="00B844DB" w:rsidTr="00B844DB">
        <w:tc>
          <w:tcPr>
            <w:tcW w:w="4395" w:type="dxa"/>
            <w:shd w:val="clear" w:color="auto" w:fill="auto"/>
          </w:tcPr>
          <w:p w:rsidR="00496F5C" w:rsidRPr="005347B8" w:rsidRDefault="00496F5C" w:rsidP="00B844DB">
            <w:pPr>
              <w:pStyle w:val="Parameters"/>
              <w:ind w:left="0" w:firstLine="0"/>
              <w:rPr>
                <w:rStyle w:val="Bolds"/>
                <w:rFonts w:ascii="Arial" w:hAnsi="Arial" w:cs="Arial"/>
                <w:sz w:val="18"/>
                <w:szCs w:val="18"/>
              </w:rPr>
            </w:pPr>
            <w:r w:rsidRPr="005347B8">
              <w:rPr>
                <w:rStyle w:val="Bolds"/>
                <w:rFonts w:ascii="Arial" w:hAnsi="Arial" w:cs="Arial"/>
                <w:sz w:val="18"/>
                <w:szCs w:val="18"/>
              </w:rPr>
              <w:t>Course code</w:t>
            </w:r>
          </w:p>
          <w:p w:rsidR="00496F5C" w:rsidRPr="005347B8" w:rsidRDefault="005347B8" w:rsidP="00B844DB">
            <w:pPr>
              <w:pStyle w:val="Parameters"/>
              <w:ind w:left="0" w:firstLine="0"/>
              <w:rPr>
                <w:rStyle w:val="Bolds"/>
                <w:rFonts w:ascii="Arial" w:hAnsi="Arial" w:cs="Arial"/>
                <w:sz w:val="18"/>
                <w:szCs w:val="18"/>
              </w:rPr>
            </w:pPr>
            <w:r w:rsidRPr="005347B8">
              <w:rPr>
                <w:rStyle w:val="Bolds"/>
                <w:rFonts w:ascii="Arial" w:hAnsi="Arial" w:cs="Arial"/>
                <w:sz w:val="18"/>
                <w:szCs w:val="18"/>
              </w:rPr>
              <w:t>Compulsory in programs</w:t>
            </w:r>
          </w:p>
          <w:p w:rsidR="00496F5C" w:rsidRPr="005347B8" w:rsidRDefault="005347B8" w:rsidP="00B844DB">
            <w:pPr>
              <w:pStyle w:val="Parameters"/>
              <w:ind w:left="0" w:firstLine="0"/>
              <w:rPr>
                <w:rStyle w:val="Bolds"/>
                <w:rFonts w:ascii="Arial" w:hAnsi="Arial" w:cs="Arial"/>
                <w:sz w:val="18"/>
                <w:szCs w:val="18"/>
              </w:rPr>
            </w:pPr>
            <w:r w:rsidRPr="005347B8">
              <w:rPr>
                <w:rStyle w:val="Bolds"/>
                <w:rFonts w:ascii="Arial" w:hAnsi="Arial" w:cs="Arial"/>
                <w:sz w:val="18"/>
                <w:szCs w:val="18"/>
              </w:rPr>
              <w:t>Level of studies</w:t>
            </w:r>
          </w:p>
          <w:p w:rsidR="005347B8" w:rsidRPr="005347B8" w:rsidRDefault="005347B8" w:rsidP="00B844DB">
            <w:pPr>
              <w:pStyle w:val="Parameters"/>
              <w:ind w:left="0" w:firstLine="0"/>
              <w:rPr>
                <w:rStyle w:val="Bolds"/>
                <w:rFonts w:ascii="Arial" w:hAnsi="Arial" w:cs="Arial"/>
                <w:sz w:val="18"/>
                <w:szCs w:val="18"/>
              </w:rPr>
            </w:pPr>
            <w:r w:rsidRPr="005347B8">
              <w:rPr>
                <w:rStyle w:val="Bolds"/>
                <w:rFonts w:ascii="Arial" w:hAnsi="Arial" w:cs="Arial"/>
                <w:sz w:val="18"/>
                <w:szCs w:val="18"/>
              </w:rPr>
              <w:t>Number of credits</w:t>
            </w:r>
          </w:p>
          <w:p w:rsidR="005347B8" w:rsidRDefault="005347B8" w:rsidP="00B844DB">
            <w:pPr>
              <w:pStyle w:val="Parameters"/>
              <w:ind w:left="0" w:firstLine="0"/>
              <w:rPr>
                <w:rStyle w:val="Bolds"/>
                <w:rFonts w:ascii="Arial" w:hAnsi="Arial" w:cs="Arial"/>
                <w:sz w:val="18"/>
                <w:szCs w:val="18"/>
              </w:rPr>
            </w:pPr>
          </w:p>
          <w:p w:rsidR="00496F5C" w:rsidRDefault="005347B8" w:rsidP="00B844DB">
            <w:pPr>
              <w:pStyle w:val="Parameters"/>
              <w:ind w:left="0" w:firstLine="0"/>
              <w:rPr>
                <w:rStyle w:val="Bolds"/>
                <w:rFonts w:ascii="Arial" w:hAnsi="Arial" w:cs="Arial"/>
                <w:bCs/>
                <w:sz w:val="18"/>
                <w:szCs w:val="18"/>
              </w:rPr>
            </w:pPr>
            <w:r w:rsidRPr="005347B8">
              <w:rPr>
                <w:rStyle w:val="Bolds"/>
                <w:rFonts w:ascii="Arial" w:hAnsi="Arial" w:cs="Arial"/>
                <w:sz w:val="18"/>
                <w:szCs w:val="18"/>
              </w:rPr>
              <w:t>C</w:t>
            </w:r>
            <w:r>
              <w:rPr>
                <w:rStyle w:val="Bolds"/>
                <w:rFonts w:ascii="Arial" w:hAnsi="Arial" w:cs="Arial"/>
                <w:bCs/>
                <w:sz w:val="18"/>
                <w:szCs w:val="18"/>
              </w:rPr>
              <w:t>ourse coordinator</w:t>
            </w:r>
          </w:p>
          <w:p w:rsidR="005347B8" w:rsidRDefault="005347B8" w:rsidP="00B844DB">
            <w:pPr>
              <w:pStyle w:val="Parameters"/>
              <w:ind w:left="0" w:firstLine="0"/>
              <w:rPr>
                <w:rStyle w:val="Bolds"/>
                <w:rFonts w:ascii="Arial" w:hAnsi="Arial" w:cs="Arial"/>
                <w:bCs/>
                <w:sz w:val="18"/>
                <w:szCs w:val="18"/>
              </w:rPr>
            </w:pPr>
            <w:r>
              <w:rPr>
                <w:rStyle w:val="Bolds"/>
                <w:rFonts w:ascii="Arial" w:hAnsi="Arial" w:cs="Arial"/>
                <w:bCs/>
                <w:sz w:val="18"/>
                <w:szCs w:val="18"/>
              </w:rPr>
              <w:t>Prerequisites</w:t>
            </w:r>
          </w:p>
          <w:p w:rsidR="005347B8" w:rsidRPr="005347B8" w:rsidRDefault="005347B8" w:rsidP="00B844DB">
            <w:pPr>
              <w:pStyle w:val="Parameters"/>
              <w:ind w:left="0" w:firstLine="0"/>
              <w:rPr>
                <w:rStyle w:val="Bolds"/>
                <w:rFonts w:ascii="Arial" w:hAnsi="Arial" w:cs="Arial"/>
                <w:b w:val="0"/>
                <w:bCs/>
                <w:sz w:val="18"/>
                <w:szCs w:val="18"/>
              </w:rPr>
            </w:pPr>
            <w:r>
              <w:rPr>
                <w:rStyle w:val="Bolds"/>
                <w:rFonts w:ascii="Arial" w:hAnsi="Arial" w:cs="Arial"/>
                <w:bCs/>
                <w:sz w:val="18"/>
                <w:szCs w:val="18"/>
              </w:rPr>
              <w:t>Language of instruction</w:t>
            </w:r>
          </w:p>
        </w:tc>
        <w:tc>
          <w:tcPr>
            <w:tcW w:w="4925" w:type="dxa"/>
            <w:shd w:val="clear" w:color="auto" w:fill="auto"/>
          </w:tcPr>
          <w:p w:rsidR="00496F5C" w:rsidRPr="00B844DB" w:rsidRDefault="00005BBB" w:rsidP="00B844DB">
            <w:pPr>
              <w:pStyle w:val="Parameters"/>
              <w:ind w:left="0" w:firstLine="0"/>
              <w:rPr>
                <w:rStyle w:val="Bolds"/>
                <w:rFonts w:ascii="Arial" w:hAnsi="Arial" w:cs="Arial"/>
                <w:b w:val="0"/>
                <w:i/>
                <w:sz w:val="18"/>
                <w:szCs w:val="18"/>
              </w:rPr>
            </w:pPr>
            <w:r>
              <w:rPr>
                <w:rStyle w:val="Bolds"/>
                <w:rFonts w:ascii="Arial" w:hAnsi="Arial" w:cs="Arial"/>
                <w:b w:val="0"/>
                <w:i/>
                <w:sz w:val="18"/>
                <w:szCs w:val="18"/>
              </w:rPr>
              <w:t>ECO</w:t>
            </w:r>
            <w:r w:rsidR="00496F5C" w:rsidRPr="00B844DB">
              <w:rPr>
                <w:rStyle w:val="Bolds"/>
                <w:rFonts w:ascii="Arial" w:hAnsi="Arial" w:cs="Arial"/>
                <w:b w:val="0"/>
                <w:i/>
                <w:sz w:val="18"/>
                <w:szCs w:val="18"/>
              </w:rPr>
              <w:t>10</w:t>
            </w:r>
            <w:r>
              <w:rPr>
                <w:rStyle w:val="Bolds"/>
                <w:rFonts w:ascii="Arial" w:hAnsi="Arial" w:cs="Arial"/>
                <w:b w:val="0"/>
                <w:i/>
                <w:sz w:val="18"/>
                <w:szCs w:val="18"/>
              </w:rPr>
              <w:t>6</w:t>
            </w:r>
          </w:p>
          <w:p w:rsidR="00496F5C" w:rsidRPr="005347B8" w:rsidRDefault="00005BBB" w:rsidP="00B844DB">
            <w:pPr>
              <w:pStyle w:val="Parameters"/>
              <w:ind w:left="0" w:firstLine="0"/>
              <w:rPr>
                <w:rStyle w:val="Bolds"/>
                <w:rFonts w:ascii="Arial" w:hAnsi="Arial" w:cs="Arial"/>
                <w:b w:val="0"/>
                <w:bCs/>
                <w:i/>
                <w:iCs/>
                <w:sz w:val="18"/>
                <w:szCs w:val="18"/>
              </w:rPr>
            </w:pPr>
            <w:r>
              <w:rPr>
                <w:rStyle w:val="Bolds"/>
                <w:rFonts w:ascii="Arial" w:hAnsi="Arial" w:cs="Arial"/>
                <w:b w:val="0"/>
                <w:bCs/>
                <w:i/>
                <w:iCs/>
                <w:sz w:val="18"/>
                <w:szCs w:val="18"/>
              </w:rPr>
              <w:t xml:space="preserve">Economics </w:t>
            </w:r>
          </w:p>
          <w:p w:rsidR="00496F5C" w:rsidRPr="005347B8" w:rsidRDefault="005347B8" w:rsidP="00B844DB">
            <w:pPr>
              <w:pStyle w:val="Parameters"/>
              <w:ind w:left="0" w:firstLine="0"/>
              <w:rPr>
                <w:rStyle w:val="Bolds"/>
                <w:rFonts w:ascii="Arial" w:hAnsi="Arial" w:cs="Arial"/>
                <w:b w:val="0"/>
                <w:i/>
                <w:sz w:val="18"/>
                <w:szCs w:val="18"/>
              </w:rPr>
            </w:pPr>
            <w:r w:rsidRPr="005347B8">
              <w:rPr>
                <w:rStyle w:val="Bolds"/>
                <w:rFonts w:ascii="Arial" w:hAnsi="Arial" w:cs="Arial"/>
                <w:b w:val="0"/>
                <w:i/>
                <w:sz w:val="18"/>
                <w:szCs w:val="18"/>
              </w:rPr>
              <w:t>Undergraduate</w:t>
            </w:r>
          </w:p>
          <w:p w:rsidR="00496F5C" w:rsidRPr="00B844DB" w:rsidRDefault="005347B8" w:rsidP="00B844DB">
            <w:pPr>
              <w:pStyle w:val="Parameters"/>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in-class hours + </w:t>
            </w:r>
            <w:r>
              <w:rPr>
                <w:rStyle w:val="Bolds"/>
                <w:rFonts w:ascii="Arial" w:hAnsi="Arial" w:cs="Arial"/>
                <w:b w:val="0"/>
                <w:i/>
                <w:sz w:val="18"/>
                <w:szCs w:val="18"/>
              </w:rPr>
              <w:t>6</w:t>
            </w:r>
            <w:r w:rsidRPr="00DD6FA8">
              <w:rPr>
                <w:rStyle w:val="Bolds"/>
                <w:rFonts w:ascii="Arial" w:hAnsi="Arial" w:cs="Arial"/>
                <w:b w:val="0"/>
                <w:i/>
                <w:sz w:val="18"/>
                <w:szCs w:val="18"/>
              </w:rPr>
              <w:t xml:space="preserve"> consultation hours + 2 exam hours, 104 individual work hours)</w:t>
            </w:r>
            <w:r w:rsidR="009D36BE">
              <w:rPr>
                <w:rStyle w:val="Bolds"/>
                <w:rFonts w:ascii="Arial" w:hAnsi="Arial" w:cs="Arial"/>
                <w:b w:val="0"/>
                <w:i/>
                <w:sz w:val="18"/>
                <w:szCs w:val="18"/>
              </w:rPr>
              <w:t xml:space="preserve"> </w:t>
            </w:r>
          </w:p>
          <w:p w:rsidR="00496F5C" w:rsidRPr="00B844DB" w:rsidRDefault="00496F5C" w:rsidP="00B844DB">
            <w:pPr>
              <w:pStyle w:val="Parameters"/>
              <w:ind w:left="0" w:firstLine="0"/>
              <w:rPr>
                <w:rStyle w:val="Strong"/>
                <w:rFonts w:ascii="Arial" w:hAnsi="Arial" w:cs="Arial"/>
                <w:b w:val="0"/>
                <w:bCs w:val="0"/>
                <w:sz w:val="18"/>
                <w:szCs w:val="18"/>
              </w:rPr>
            </w:pPr>
            <w:r w:rsidRPr="00B844DB">
              <w:rPr>
                <w:rStyle w:val="Strong"/>
                <w:rFonts w:ascii="Arial" w:hAnsi="Arial" w:cs="Arial"/>
                <w:b w:val="0"/>
                <w:bCs w:val="0"/>
                <w:i/>
                <w:sz w:val="18"/>
                <w:szCs w:val="18"/>
              </w:rPr>
              <w:t xml:space="preserve">Dr. Vincentas Vobolevičius, </w:t>
            </w:r>
            <w:hyperlink r:id="rId8" w:history="1">
              <w:r w:rsidRPr="00B844DB">
                <w:rPr>
                  <w:rStyle w:val="Hyperlink"/>
                  <w:rFonts w:ascii="Arial" w:hAnsi="Arial" w:cs="Arial"/>
                  <w:i/>
                  <w:sz w:val="18"/>
                  <w:szCs w:val="18"/>
                </w:rPr>
                <w:t>vinvob@ism.lt</w:t>
              </w:r>
            </w:hyperlink>
          </w:p>
          <w:p w:rsidR="00496F5C" w:rsidRPr="00B844DB" w:rsidRDefault="00496F5C" w:rsidP="00B844DB">
            <w:pPr>
              <w:pStyle w:val="Parameters"/>
              <w:ind w:left="0" w:firstLine="0"/>
              <w:rPr>
                <w:rStyle w:val="Bolds"/>
                <w:rFonts w:ascii="Arial" w:hAnsi="Arial" w:cs="Arial"/>
                <w:b w:val="0"/>
                <w:i/>
                <w:sz w:val="18"/>
                <w:szCs w:val="18"/>
              </w:rPr>
            </w:pPr>
            <w:r w:rsidRPr="00B844DB">
              <w:rPr>
                <w:rStyle w:val="Bolds"/>
                <w:rFonts w:ascii="Arial" w:hAnsi="Arial" w:cs="Arial"/>
                <w:b w:val="0"/>
                <w:i/>
                <w:sz w:val="18"/>
                <w:szCs w:val="18"/>
              </w:rPr>
              <w:t>None</w:t>
            </w:r>
          </w:p>
          <w:p w:rsidR="00496F5C" w:rsidRPr="00B844DB" w:rsidRDefault="00496F5C" w:rsidP="00B844DB">
            <w:pPr>
              <w:pStyle w:val="Parameters"/>
              <w:ind w:left="0" w:firstLine="0"/>
              <w:rPr>
                <w:rStyle w:val="Bolds"/>
                <w:rFonts w:ascii="Arial" w:hAnsi="Arial" w:cs="Arial"/>
                <w:sz w:val="18"/>
                <w:szCs w:val="18"/>
              </w:rPr>
            </w:pPr>
            <w:r w:rsidRPr="00B844DB">
              <w:rPr>
                <w:rStyle w:val="Bolds"/>
                <w:rFonts w:ascii="Arial" w:hAnsi="Arial" w:cs="Arial"/>
                <w:b w:val="0"/>
                <w:bCs/>
                <w:i/>
                <w:sz w:val="18"/>
                <w:szCs w:val="18"/>
              </w:rPr>
              <w:t>English</w:t>
            </w:r>
          </w:p>
        </w:tc>
      </w:tr>
    </w:tbl>
    <w:p w:rsidR="00496F5C" w:rsidRDefault="00496F5C">
      <w:pPr>
        <w:pStyle w:val="Parameters"/>
        <w:rPr>
          <w:rStyle w:val="Bolds"/>
          <w:rFonts w:ascii="Arial" w:hAnsi="Arial" w:cs="Arial"/>
          <w:sz w:val="18"/>
          <w:szCs w:val="18"/>
        </w:rPr>
      </w:pPr>
    </w:p>
    <w:p w:rsidR="00005BBB" w:rsidRDefault="00005BBB" w:rsidP="00005BBB">
      <w:pPr>
        <w:jc w:val="both"/>
        <w:rPr>
          <w:rFonts w:ascii="Arial" w:hAnsi="Arial" w:cs="Arial"/>
          <w:b/>
          <w:sz w:val="18"/>
          <w:szCs w:val="18"/>
          <w:lang w:val="en-US"/>
        </w:rPr>
      </w:pPr>
      <w:r w:rsidRPr="00005BBB">
        <w:rPr>
          <w:rFonts w:ascii="Arial" w:hAnsi="Arial" w:cs="Arial"/>
          <w:b/>
          <w:sz w:val="18"/>
          <w:szCs w:val="18"/>
          <w:lang w:val="en-US"/>
        </w:rPr>
        <w:t>AIM OF THE COURSE</w:t>
      </w:r>
    </w:p>
    <w:p w:rsidR="00005BBB" w:rsidRPr="00005BBB" w:rsidRDefault="00005BBB" w:rsidP="00005BBB">
      <w:pPr>
        <w:jc w:val="both"/>
        <w:rPr>
          <w:rFonts w:ascii="Arial" w:hAnsi="Arial" w:cs="Arial"/>
          <w:b/>
          <w:sz w:val="18"/>
          <w:szCs w:val="18"/>
          <w:lang w:val="en-US"/>
        </w:rPr>
      </w:pPr>
    </w:p>
    <w:p w:rsidR="00005BBB" w:rsidRDefault="00005BBB" w:rsidP="00005BBB">
      <w:pPr>
        <w:jc w:val="both"/>
        <w:rPr>
          <w:rFonts w:ascii="Arial" w:hAnsi="Arial" w:cs="Arial"/>
          <w:bCs/>
          <w:sz w:val="18"/>
          <w:szCs w:val="18"/>
          <w:lang w:val="en-US"/>
        </w:rPr>
      </w:pPr>
      <w:r w:rsidRPr="00005BBB">
        <w:rPr>
          <w:rFonts w:ascii="Arial" w:hAnsi="Arial" w:cs="Arial"/>
          <w:bCs/>
          <w:sz w:val="18"/>
          <w:szCs w:val="18"/>
          <w:lang w:val="en-US"/>
        </w:rPr>
        <w:t>At the end of the course students will have learned two things: 1) key theories of economic growth and their track record in the</w:t>
      </w:r>
      <w:r>
        <w:rPr>
          <w:rFonts w:ascii="Arial" w:hAnsi="Arial" w:cs="Arial"/>
          <w:bCs/>
          <w:sz w:val="18"/>
          <w:szCs w:val="18"/>
          <w:lang w:val="en-US"/>
        </w:rPr>
        <w:t xml:space="preserve"> </w:t>
      </w:r>
      <w:r w:rsidRPr="00005BBB">
        <w:rPr>
          <w:rFonts w:ascii="Arial" w:hAnsi="Arial" w:cs="Arial"/>
          <w:bCs/>
          <w:sz w:val="18"/>
          <w:szCs w:val="18"/>
          <w:lang w:val="en-US"/>
        </w:rPr>
        <w:t>policy world; 2) effects that political institutions have on politicians’ implementation of economists’ recommendations. A</w:t>
      </w:r>
      <w:r>
        <w:rPr>
          <w:rFonts w:ascii="Arial" w:hAnsi="Arial" w:cs="Arial"/>
          <w:bCs/>
          <w:sz w:val="18"/>
          <w:szCs w:val="18"/>
          <w:lang w:val="en-US"/>
        </w:rPr>
        <w:t xml:space="preserve"> </w:t>
      </w:r>
      <w:r w:rsidRPr="00005BBB">
        <w:rPr>
          <w:rFonts w:ascii="Arial" w:hAnsi="Arial" w:cs="Arial"/>
          <w:bCs/>
          <w:sz w:val="18"/>
          <w:szCs w:val="18"/>
          <w:lang w:val="en-US"/>
        </w:rPr>
        <w:t>combination of these perspectives will endow students with a more sophisticated understanding of the reason why economic</w:t>
      </w:r>
      <w:r>
        <w:rPr>
          <w:rFonts w:ascii="Arial" w:hAnsi="Arial" w:cs="Arial"/>
          <w:bCs/>
          <w:sz w:val="18"/>
          <w:szCs w:val="18"/>
          <w:lang w:val="en-US"/>
        </w:rPr>
        <w:t xml:space="preserve"> </w:t>
      </w:r>
      <w:r w:rsidRPr="00005BBB">
        <w:rPr>
          <w:rFonts w:ascii="Arial" w:hAnsi="Arial" w:cs="Arial"/>
          <w:bCs/>
          <w:sz w:val="18"/>
          <w:szCs w:val="18"/>
          <w:lang w:val="en-US"/>
        </w:rPr>
        <w:t>growth has been elusive outside a handful of countries (to borrow a phrase from the course textbook) and of the challenges as</w:t>
      </w:r>
      <w:r>
        <w:rPr>
          <w:rFonts w:ascii="Arial" w:hAnsi="Arial" w:cs="Arial"/>
          <w:bCs/>
          <w:sz w:val="18"/>
          <w:szCs w:val="18"/>
          <w:lang w:val="en-US"/>
        </w:rPr>
        <w:t xml:space="preserve"> </w:t>
      </w:r>
      <w:r w:rsidRPr="00005BBB">
        <w:rPr>
          <w:rFonts w:ascii="Arial" w:hAnsi="Arial" w:cs="Arial"/>
          <w:bCs/>
          <w:sz w:val="18"/>
          <w:szCs w:val="18"/>
          <w:lang w:val="en-US"/>
        </w:rPr>
        <w:t>well opportunities that lie ahead.</w:t>
      </w:r>
    </w:p>
    <w:p w:rsidR="00005BBB" w:rsidRPr="00005BBB" w:rsidRDefault="00005BBB" w:rsidP="00005BBB">
      <w:pPr>
        <w:jc w:val="both"/>
        <w:rPr>
          <w:rFonts w:ascii="Arial" w:hAnsi="Arial" w:cs="Arial"/>
          <w:bCs/>
          <w:sz w:val="18"/>
          <w:szCs w:val="18"/>
          <w:lang w:val="en-US"/>
        </w:rPr>
      </w:pPr>
    </w:p>
    <w:p w:rsidR="00005BBB" w:rsidRPr="00005BBB" w:rsidRDefault="00005BBB" w:rsidP="00005BBB">
      <w:pPr>
        <w:jc w:val="both"/>
        <w:rPr>
          <w:rFonts w:ascii="Arial" w:hAnsi="Arial" w:cs="Arial"/>
          <w:b/>
          <w:sz w:val="18"/>
          <w:szCs w:val="18"/>
          <w:lang w:val="en-US"/>
        </w:rPr>
      </w:pPr>
      <w:r w:rsidRPr="00005BBB">
        <w:rPr>
          <w:rFonts w:ascii="Arial" w:hAnsi="Arial" w:cs="Arial"/>
          <w:b/>
          <w:sz w:val="18"/>
          <w:szCs w:val="18"/>
          <w:lang w:val="en-US"/>
        </w:rPr>
        <w:t>MAPPING OF COURSE LEVEL LEARNING OUTCOMES (OBJECTIVES) WITH DEGREE LEVEL LEARNING</w:t>
      </w:r>
    </w:p>
    <w:p w:rsidR="005347B8" w:rsidRPr="005347B8" w:rsidRDefault="00005BBB" w:rsidP="00005BBB">
      <w:pPr>
        <w:jc w:val="both"/>
        <w:rPr>
          <w:rFonts w:ascii="Arial" w:hAnsi="Arial" w:cs="Arial"/>
          <w:sz w:val="18"/>
          <w:szCs w:val="18"/>
        </w:rPr>
      </w:pPr>
      <w:r w:rsidRPr="00005BBB">
        <w:rPr>
          <w:rFonts w:ascii="Arial" w:hAnsi="Arial" w:cs="Arial"/>
          <w:b/>
          <w:sz w:val="18"/>
          <w:szCs w:val="18"/>
          <w:lang w:val="en-US"/>
        </w:rPr>
        <w:t>OBJECTIVES (See Annex), ASSESMENT AND TEACHING METHODS</w:t>
      </w:r>
      <w:r w:rsidRPr="00005BBB">
        <w:rPr>
          <w:rFonts w:ascii="Arial" w:hAnsi="Arial" w:cs="Arial"/>
          <w:b/>
          <w:sz w:val="18"/>
          <w:szCs w:val="18"/>
          <w:lang w:val="en-US"/>
        </w:rPr>
        <w:cr/>
      </w: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45"/>
        <w:gridCol w:w="1337"/>
        <w:gridCol w:w="1391"/>
        <w:gridCol w:w="2018"/>
      </w:tblGrid>
      <w:tr w:rsidR="005347B8" w:rsidRPr="00DD6FA8" w:rsidTr="005347B8">
        <w:trPr>
          <w:trHeight w:val="661"/>
        </w:trPr>
        <w:tc>
          <w:tcPr>
            <w:tcW w:w="2331" w:type="pct"/>
            <w:shd w:val="clear" w:color="auto" w:fill="auto"/>
          </w:tcPr>
          <w:p w:rsidR="005347B8" w:rsidRPr="00DD6FA8" w:rsidRDefault="005347B8" w:rsidP="004474C6">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752" w:type="pct"/>
            <w:shd w:val="clear" w:color="auto" w:fill="auto"/>
          </w:tcPr>
          <w:p w:rsidR="005347B8" w:rsidRPr="00DD6FA8" w:rsidRDefault="005347B8" w:rsidP="004474C6">
            <w:pPr>
              <w:pStyle w:val="Head"/>
              <w:spacing w:before="120" w:after="0"/>
              <w:jc w:val="left"/>
              <w:rPr>
                <w:rFonts w:ascii="Arial" w:hAnsi="Arial" w:cs="Arial"/>
                <w:sz w:val="18"/>
                <w:szCs w:val="18"/>
              </w:rPr>
            </w:pPr>
            <w:r w:rsidRPr="005D0642">
              <w:rPr>
                <w:rFonts w:ascii="Arial" w:hAnsi="Arial" w:cs="Arial"/>
                <w:sz w:val="18"/>
                <w:szCs w:val="18"/>
              </w:rPr>
              <w:t xml:space="preserve">Degree level learning objectives (Number of LO) </w:t>
            </w:r>
          </w:p>
        </w:tc>
        <w:tc>
          <w:tcPr>
            <w:tcW w:w="782" w:type="pct"/>
          </w:tcPr>
          <w:p w:rsidR="005347B8" w:rsidRPr="00DD6FA8" w:rsidRDefault="005347B8" w:rsidP="004474C6">
            <w:pPr>
              <w:pStyle w:val="Head"/>
              <w:spacing w:before="120" w:after="0"/>
              <w:rPr>
                <w:rFonts w:ascii="Arial" w:hAnsi="Arial" w:cs="Arial"/>
                <w:sz w:val="18"/>
                <w:szCs w:val="18"/>
              </w:rPr>
            </w:pPr>
            <w:r w:rsidRPr="00DD6FA8">
              <w:rPr>
                <w:rFonts w:ascii="Arial" w:hAnsi="Arial" w:cs="Arial"/>
                <w:sz w:val="18"/>
                <w:szCs w:val="18"/>
              </w:rPr>
              <w:t>Assessment methods</w:t>
            </w:r>
          </w:p>
        </w:tc>
        <w:tc>
          <w:tcPr>
            <w:tcW w:w="1135" w:type="pct"/>
            <w:shd w:val="clear" w:color="auto" w:fill="auto"/>
          </w:tcPr>
          <w:p w:rsidR="005347B8" w:rsidRPr="00DD6FA8" w:rsidRDefault="005347B8" w:rsidP="004474C6">
            <w:pPr>
              <w:pStyle w:val="Head"/>
              <w:spacing w:before="120" w:after="0"/>
              <w:rPr>
                <w:rFonts w:ascii="Arial" w:hAnsi="Arial" w:cs="Arial"/>
                <w:sz w:val="18"/>
                <w:szCs w:val="18"/>
              </w:rPr>
            </w:pPr>
            <w:r w:rsidRPr="00DD6FA8">
              <w:rPr>
                <w:rFonts w:ascii="Arial" w:hAnsi="Arial" w:cs="Arial"/>
                <w:sz w:val="18"/>
                <w:szCs w:val="18"/>
              </w:rPr>
              <w:t>Teaching methods</w:t>
            </w:r>
          </w:p>
        </w:tc>
      </w:tr>
      <w:tr w:rsidR="005347B8" w:rsidRPr="00DD6FA8" w:rsidTr="005347B8">
        <w:trPr>
          <w:trHeight w:val="414"/>
        </w:trPr>
        <w:tc>
          <w:tcPr>
            <w:tcW w:w="2331" w:type="pct"/>
            <w:shd w:val="clear" w:color="auto" w:fill="auto"/>
          </w:tcPr>
          <w:p w:rsidR="005347B8" w:rsidRPr="005347B8" w:rsidRDefault="00005BBB" w:rsidP="00005BBB">
            <w:pPr>
              <w:widowControl w:val="0"/>
              <w:spacing w:before="120"/>
              <w:rPr>
                <w:rFonts w:ascii="Arial" w:hAnsi="Arial" w:cs="Arial"/>
                <w:bCs/>
                <w:sz w:val="18"/>
                <w:szCs w:val="18"/>
              </w:rPr>
            </w:pPr>
            <w:r w:rsidRPr="00005BBB">
              <w:rPr>
                <w:rFonts w:ascii="Arial" w:hAnsi="Arial" w:cs="Arial"/>
                <w:bCs/>
                <w:sz w:val="18"/>
              </w:rPr>
              <w:t>CLO1. Analyze key theories on Economic Growth, list</w:t>
            </w:r>
            <w:r>
              <w:rPr>
                <w:rFonts w:ascii="Arial" w:hAnsi="Arial" w:cs="Arial"/>
                <w:bCs/>
                <w:sz w:val="18"/>
              </w:rPr>
              <w:t xml:space="preserve"> </w:t>
            </w:r>
            <w:r w:rsidRPr="00005BBB">
              <w:rPr>
                <w:rFonts w:ascii="Arial" w:hAnsi="Arial" w:cs="Arial"/>
                <w:bCs/>
                <w:sz w:val="18"/>
              </w:rPr>
              <w:t>their assumptions, empirical predictions and real-world</w:t>
            </w:r>
            <w:r>
              <w:rPr>
                <w:rFonts w:ascii="Arial" w:hAnsi="Arial" w:cs="Arial"/>
                <w:bCs/>
                <w:sz w:val="18"/>
              </w:rPr>
              <w:t xml:space="preserve"> </w:t>
            </w:r>
            <w:r w:rsidRPr="00005BBB">
              <w:rPr>
                <w:rFonts w:ascii="Arial" w:hAnsi="Arial" w:cs="Arial"/>
                <w:bCs/>
                <w:sz w:val="18"/>
              </w:rPr>
              <w:t>effects;</w:t>
            </w:r>
          </w:p>
        </w:tc>
        <w:tc>
          <w:tcPr>
            <w:tcW w:w="752" w:type="pct"/>
            <w:shd w:val="clear" w:color="auto" w:fill="auto"/>
          </w:tcPr>
          <w:p w:rsidR="00005BBB" w:rsidRPr="00005BBB" w:rsidRDefault="00005BBB" w:rsidP="00005BBB">
            <w:pPr>
              <w:widowControl w:val="0"/>
              <w:spacing w:before="120"/>
              <w:rPr>
                <w:rFonts w:ascii="Arial" w:hAnsi="Arial" w:cs="Arial"/>
                <w:sz w:val="18"/>
                <w:szCs w:val="18"/>
              </w:rPr>
            </w:pPr>
            <w:r w:rsidRPr="00005BBB">
              <w:rPr>
                <w:rFonts w:ascii="Arial" w:hAnsi="Arial" w:cs="Arial"/>
                <w:sz w:val="18"/>
                <w:szCs w:val="18"/>
              </w:rPr>
              <w:t>ELO 1.1.</w:t>
            </w:r>
          </w:p>
          <w:p w:rsidR="00005BBB" w:rsidRPr="00005BBB" w:rsidRDefault="00005BBB" w:rsidP="00005BBB">
            <w:pPr>
              <w:widowControl w:val="0"/>
              <w:spacing w:before="120"/>
              <w:rPr>
                <w:rFonts w:ascii="Arial" w:hAnsi="Arial" w:cs="Arial"/>
                <w:sz w:val="18"/>
                <w:szCs w:val="18"/>
              </w:rPr>
            </w:pPr>
            <w:r w:rsidRPr="00005BBB">
              <w:rPr>
                <w:rFonts w:ascii="Arial" w:hAnsi="Arial" w:cs="Arial"/>
                <w:sz w:val="18"/>
                <w:szCs w:val="18"/>
              </w:rPr>
              <w:t>ELO 1.2.</w:t>
            </w:r>
          </w:p>
          <w:p w:rsidR="00AB5665" w:rsidRPr="00DD6FA8" w:rsidRDefault="00005BBB" w:rsidP="00005BBB">
            <w:pPr>
              <w:widowControl w:val="0"/>
              <w:spacing w:before="120"/>
              <w:rPr>
                <w:rFonts w:ascii="Arial" w:hAnsi="Arial" w:cs="Arial"/>
                <w:sz w:val="18"/>
                <w:szCs w:val="18"/>
              </w:rPr>
            </w:pPr>
            <w:r w:rsidRPr="00005BBB">
              <w:rPr>
                <w:rFonts w:ascii="Arial" w:hAnsi="Arial" w:cs="Arial"/>
                <w:sz w:val="18"/>
                <w:szCs w:val="18"/>
              </w:rPr>
              <w:t>ELO 2.1</w:t>
            </w:r>
            <w:r>
              <w:rPr>
                <w:rFonts w:ascii="Arial" w:hAnsi="Arial" w:cs="Arial"/>
                <w:sz w:val="18"/>
                <w:szCs w:val="18"/>
              </w:rPr>
              <w:t>.</w:t>
            </w:r>
          </w:p>
        </w:tc>
        <w:tc>
          <w:tcPr>
            <w:tcW w:w="782" w:type="pct"/>
          </w:tcPr>
          <w:p w:rsidR="005347B8" w:rsidRPr="005347B8" w:rsidRDefault="00005BBB" w:rsidP="00005BBB">
            <w:pPr>
              <w:widowControl w:val="0"/>
              <w:spacing w:before="120"/>
              <w:rPr>
                <w:rFonts w:ascii="Arial" w:hAnsi="Arial" w:cs="Arial"/>
                <w:bCs/>
                <w:sz w:val="18"/>
                <w:szCs w:val="22"/>
              </w:rPr>
            </w:pPr>
            <w:r w:rsidRPr="00005BBB">
              <w:rPr>
                <w:rFonts w:ascii="Arial" w:hAnsi="Arial" w:cs="Arial"/>
                <w:bCs/>
                <w:sz w:val="18"/>
                <w:szCs w:val="22"/>
              </w:rPr>
              <w:t>Midterm</w:t>
            </w:r>
            <w:r>
              <w:rPr>
                <w:rFonts w:ascii="Arial" w:hAnsi="Arial" w:cs="Arial"/>
                <w:bCs/>
                <w:sz w:val="18"/>
                <w:szCs w:val="22"/>
              </w:rPr>
              <w:t xml:space="preserve"> exam</w:t>
            </w:r>
            <w:r w:rsidRPr="00005BBB">
              <w:rPr>
                <w:rFonts w:ascii="Arial" w:hAnsi="Arial" w:cs="Arial"/>
                <w:bCs/>
                <w:sz w:val="18"/>
                <w:szCs w:val="22"/>
              </w:rPr>
              <w:t xml:space="preserve"> &amp; seminar</w:t>
            </w:r>
            <w:r>
              <w:rPr>
                <w:rFonts w:ascii="Arial" w:hAnsi="Arial" w:cs="Arial"/>
                <w:bCs/>
                <w:sz w:val="18"/>
                <w:szCs w:val="22"/>
              </w:rPr>
              <w:t xml:space="preserve"> </w:t>
            </w:r>
            <w:r>
              <w:rPr>
                <w:rFonts w:ascii="Arial" w:hAnsi="Arial" w:cs="Arial"/>
                <w:bCs/>
                <w:sz w:val="18"/>
                <w:szCs w:val="18"/>
              </w:rPr>
              <w:t>grade</w:t>
            </w:r>
            <w:r w:rsidRPr="00005BBB">
              <w:rPr>
                <w:rFonts w:ascii="Arial" w:hAnsi="Arial" w:cs="Arial"/>
                <w:bCs/>
                <w:sz w:val="18"/>
                <w:szCs w:val="22"/>
              </w:rPr>
              <w:t xml:space="preserve"> </w:t>
            </w:r>
          </w:p>
        </w:tc>
        <w:tc>
          <w:tcPr>
            <w:tcW w:w="1135" w:type="pct"/>
            <w:shd w:val="clear" w:color="auto" w:fill="auto"/>
          </w:tcPr>
          <w:p w:rsidR="005347B8" w:rsidRPr="005347B8" w:rsidRDefault="00005BBB" w:rsidP="00005BBB">
            <w:pPr>
              <w:widowControl w:val="0"/>
              <w:spacing w:before="120"/>
              <w:rPr>
                <w:rFonts w:ascii="Arial" w:hAnsi="Arial" w:cs="Arial"/>
                <w:bCs/>
                <w:sz w:val="18"/>
                <w:szCs w:val="18"/>
              </w:rPr>
            </w:pPr>
            <w:r w:rsidRPr="00005BBB">
              <w:rPr>
                <w:rFonts w:ascii="Arial" w:hAnsi="Arial" w:cs="Arial"/>
                <w:bCs/>
                <w:sz w:val="18"/>
                <w:szCs w:val="18"/>
              </w:rPr>
              <w:t xml:space="preserve">Lecture, </w:t>
            </w:r>
            <w:r>
              <w:rPr>
                <w:rFonts w:ascii="Arial" w:hAnsi="Arial" w:cs="Arial"/>
                <w:bCs/>
                <w:sz w:val="18"/>
                <w:szCs w:val="18"/>
              </w:rPr>
              <w:t>independent reading &amp; s</w:t>
            </w:r>
            <w:r w:rsidRPr="00005BBB">
              <w:rPr>
                <w:rFonts w:ascii="Arial" w:hAnsi="Arial" w:cs="Arial"/>
                <w:bCs/>
                <w:sz w:val="18"/>
                <w:szCs w:val="18"/>
              </w:rPr>
              <w:t>eminar</w:t>
            </w:r>
            <w:r>
              <w:rPr>
                <w:rFonts w:ascii="Arial" w:hAnsi="Arial" w:cs="Arial"/>
                <w:bCs/>
                <w:sz w:val="18"/>
                <w:szCs w:val="18"/>
              </w:rPr>
              <w:t xml:space="preserve"> </w:t>
            </w:r>
            <w:r w:rsidRPr="00005BBB">
              <w:rPr>
                <w:rFonts w:ascii="Arial" w:hAnsi="Arial" w:cs="Arial"/>
                <w:bCs/>
                <w:sz w:val="18"/>
                <w:szCs w:val="18"/>
              </w:rPr>
              <w:t>debate</w:t>
            </w:r>
          </w:p>
        </w:tc>
      </w:tr>
      <w:tr w:rsidR="005347B8" w:rsidRPr="00DD6FA8" w:rsidTr="005347B8">
        <w:trPr>
          <w:trHeight w:val="414"/>
        </w:trPr>
        <w:tc>
          <w:tcPr>
            <w:tcW w:w="2331" w:type="pct"/>
            <w:shd w:val="clear" w:color="auto" w:fill="auto"/>
          </w:tcPr>
          <w:p w:rsidR="005347B8" w:rsidRPr="00005BBB" w:rsidRDefault="00AB5665" w:rsidP="00005BBB">
            <w:pPr>
              <w:widowControl w:val="0"/>
              <w:spacing w:before="120"/>
              <w:rPr>
                <w:rFonts w:ascii="Arial" w:hAnsi="Arial" w:cs="Arial"/>
                <w:bCs/>
                <w:sz w:val="18"/>
              </w:rPr>
            </w:pPr>
            <w:r>
              <w:rPr>
                <w:rFonts w:ascii="Arial" w:hAnsi="Arial" w:cs="Arial"/>
                <w:bCs/>
                <w:sz w:val="18"/>
              </w:rPr>
              <w:t>C</w:t>
            </w:r>
            <w:r w:rsidR="005347B8" w:rsidRPr="005347B8">
              <w:rPr>
                <w:rFonts w:ascii="Arial" w:hAnsi="Arial" w:cs="Arial"/>
                <w:bCs/>
                <w:sz w:val="18"/>
              </w:rPr>
              <w:t xml:space="preserve">LO2. </w:t>
            </w:r>
            <w:r w:rsidR="00005BBB" w:rsidRPr="00005BBB">
              <w:rPr>
                <w:rFonts w:ascii="Arial" w:hAnsi="Arial" w:cs="Arial"/>
                <w:bCs/>
                <w:sz w:val="18"/>
              </w:rPr>
              <w:t>Model consequences of political institutions</w:t>
            </w:r>
            <w:r w:rsidR="00005BBB">
              <w:rPr>
                <w:rFonts w:ascii="Arial" w:hAnsi="Arial" w:cs="Arial"/>
                <w:bCs/>
                <w:sz w:val="18"/>
              </w:rPr>
              <w:t xml:space="preserve"> </w:t>
            </w:r>
            <w:r w:rsidR="00005BBB" w:rsidRPr="00005BBB">
              <w:rPr>
                <w:rFonts w:ascii="Arial" w:hAnsi="Arial" w:cs="Arial"/>
                <w:bCs/>
                <w:sz w:val="18"/>
              </w:rPr>
              <w:t>(electoral systems and governing rules) as agendasetting tools of economic policy</w:t>
            </w:r>
          </w:p>
        </w:tc>
        <w:tc>
          <w:tcPr>
            <w:tcW w:w="752" w:type="pct"/>
            <w:shd w:val="clear" w:color="auto" w:fill="auto"/>
          </w:tcPr>
          <w:p w:rsidR="00005BBB" w:rsidRPr="00005BBB" w:rsidRDefault="00005BBB" w:rsidP="00005BBB">
            <w:pPr>
              <w:widowControl w:val="0"/>
              <w:spacing w:before="120"/>
              <w:rPr>
                <w:rFonts w:ascii="Arial" w:hAnsi="Arial" w:cs="Arial"/>
                <w:sz w:val="18"/>
                <w:szCs w:val="18"/>
              </w:rPr>
            </w:pPr>
            <w:r w:rsidRPr="00005BBB">
              <w:rPr>
                <w:rFonts w:ascii="Arial" w:hAnsi="Arial" w:cs="Arial"/>
                <w:sz w:val="18"/>
                <w:szCs w:val="18"/>
              </w:rPr>
              <w:t>ELO 1.1.</w:t>
            </w:r>
          </w:p>
          <w:p w:rsidR="005347B8" w:rsidRPr="00DD6FA8" w:rsidRDefault="00005BBB" w:rsidP="00005BBB">
            <w:pPr>
              <w:widowControl w:val="0"/>
              <w:spacing w:before="120"/>
              <w:rPr>
                <w:rFonts w:ascii="Arial" w:hAnsi="Arial" w:cs="Arial"/>
                <w:sz w:val="18"/>
                <w:szCs w:val="18"/>
              </w:rPr>
            </w:pPr>
            <w:r w:rsidRPr="00005BBB">
              <w:rPr>
                <w:rFonts w:ascii="Arial" w:hAnsi="Arial" w:cs="Arial"/>
                <w:sz w:val="18"/>
                <w:szCs w:val="18"/>
              </w:rPr>
              <w:t>ELO 1.2.</w:t>
            </w:r>
          </w:p>
        </w:tc>
        <w:tc>
          <w:tcPr>
            <w:tcW w:w="782" w:type="pct"/>
          </w:tcPr>
          <w:p w:rsidR="005347B8" w:rsidRPr="005347B8" w:rsidRDefault="00005BBB" w:rsidP="005347B8">
            <w:pPr>
              <w:widowControl w:val="0"/>
              <w:spacing w:before="120"/>
              <w:rPr>
                <w:rFonts w:ascii="Arial" w:hAnsi="Arial" w:cs="Arial"/>
                <w:bCs/>
                <w:sz w:val="18"/>
                <w:szCs w:val="18"/>
              </w:rPr>
            </w:pPr>
            <w:r w:rsidRPr="00005BBB">
              <w:rPr>
                <w:rFonts w:ascii="Arial" w:hAnsi="Arial" w:cs="Arial"/>
                <w:bCs/>
                <w:sz w:val="18"/>
                <w:szCs w:val="22"/>
              </w:rPr>
              <w:t xml:space="preserve">Midterm </w:t>
            </w:r>
            <w:r>
              <w:rPr>
                <w:rFonts w:ascii="Arial" w:hAnsi="Arial" w:cs="Arial"/>
                <w:bCs/>
                <w:sz w:val="18"/>
                <w:szCs w:val="22"/>
              </w:rPr>
              <w:t xml:space="preserve">exam </w:t>
            </w:r>
            <w:r w:rsidRPr="00005BBB">
              <w:rPr>
                <w:rFonts w:ascii="Arial" w:hAnsi="Arial" w:cs="Arial"/>
                <w:bCs/>
                <w:sz w:val="18"/>
                <w:szCs w:val="22"/>
              </w:rPr>
              <w:t>&amp; seminar</w:t>
            </w:r>
            <w:r>
              <w:rPr>
                <w:rFonts w:ascii="Arial" w:hAnsi="Arial" w:cs="Arial"/>
                <w:bCs/>
                <w:sz w:val="18"/>
                <w:szCs w:val="22"/>
              </w:rPr>
              <w:t xml:space="preserve"> </w:t>
            </w:r>
            <w:r>
              <w:rPr>
                <w:rFonts w:ascii="Arial" w:hAnsi="Arial" w:cs="Arial"/>
                <w:bCs/>
                <w:sz w:val="18"/>
                <w:szCs w:val="18"/>
              </w:rPr>
              <w:t>grade</w:t>
            </w:r>
          </w:p>
        </w:tc>
        <w:tc>
          <w:tcPr>
            <w:tcW w:w="1135" w:type="pct"/>
            <w:shd w:val="clear" w:color="auto" w:fill="auto"/>
          </w:tcPr>
          <w:p w:rsidR="005347B8" w:rsidRPr="00DD6FA8" w:rsidRDefault="00005BBB" w:rsidP="005347B8">
            <w:pPr>
              <w:widowControl w:val="0"/>
              <w:spacing w:before="120"/>
              <w:rPr>
                <w:rFonts w:ascii="Arial" w:hAnsi="Arial" w:cs="Arial"/>
                <w:sz w:val="18"/>
                <w:szCs w:val="18"/>
              </w:rPr>
            </w:pPr>
            <w:r w:rsidRPr="00005BBB">
              <w:rPr>
                <w:rFonts w:ascii="Arial" w:hAnsi="Arial" w:cs="Arial"/>
                <w:bCs/>
                <w:sz w:val="18"/>
                <w:szCs w:val="18"/>
              </w:rPr>
              <w:t xml:space="preserve">Lecture, </w:t>
            </w:r>
            <w:r>
              <w:rPr>
                <w:rFonts w:ascii="Arial" w:hAnsi="Arial" w:cs="Arial"/>
                <w:bCs/>
                <w:sz w:val="18"/>
                <w:szCs w:val="18"/>
              </w:rPr>
              <w:t>independent reading &amp; s</w:t>
            </w:r>
            <w:r w:rsidRPr="00005BBB">
              <w:rPr>
                <w:rFonts w:ascii="Arial" w:hAnsi="Arial" w:cs="Arial"/>
                <w:bCs/>
                <w:sz w:val="18"/>
                <w:szCs w:val="18"/>
              </w:rPr>
              <w:t>eminar</w:t>
            </w:r>
            <w:r>
              <w:rPr>
                <w:rFonts w:ascii="Arial" w:hAnsi="Arial" w:cs="Arial"/>
                <w:bCs/>
                <w:sz w:val="18"/>
                <w:szCs w:val="18"/>
              </w:rPr>
              <w:t xml:space="preserve"> </w:t>
            </w:r>
            <w:r w:rsidRPr="00005BBB">
              <w:rPr>
                <w:rFonts w:ascii="Arial" w:hAnsi="Arial" w:cs="Arial"/>
                <w:bCs/>
                <w:sz w:val="18"/>
                <w:szCs w:val="18"/>
              </w:rPr>
              <w:t>debate</w:t>
            </w:r>
          </w:p>
        </w:tc>
      </w:tr>
      <w:tr w:rsidR="005347B8" w:rsidRPr="00DD6FA8" w:rsidTr="005347B8">
        <w:trPr>
          <w:trHeight w:val="414"/>
        </w:trPr>
        <w:tc>
          <w:tcPr>
            <w:tcW w:w="2331" w:type="pct"/>
            <w:shd w:val="clear" w:color="auto" w:fill="auto"/>
          </w:tcPr>
          <w:p w:rsidR="005347B8" w:rsidRPr="005347B8" w:rsidRDefault="00005BBB" w:rsidP="00005BBB">
            <w:pPr>
              <w:widowControl w:val="0"/>
              <w:spacing w:before="120"/>
              <w:rPr>
                <w:rFonts w:ascii="Arial" w:hAnsi="Arial" w:cs="Arial"/>
                <w:bCs/>
                <w:sz w:val="18"/>
                <w:szCs w:val="18"/>
              </w:rPr>
            </w:pPr>
            <w:r w:rsidRPr="00005BBB">
              <w:rPr>
                <w:rFonts w:ascii="Arial" w:hAnsi="Arial" w:cs="Arial"/>
                <w:bCs/>
                <w:sz w:val="18"/>
                <w:szCs w:val="18"/>
              </w:rPr>
              <w:t>CLO3. Identify consequences of social conditions</w:t>
            </w:r>
            <w:r>
              <w:rPr>
                <w:rFonts w:ascii="Arial" w:hAnsi="Arial" w:cs="Arial"/>
                <w:bCs/>
                <w:sz w:val="18"/>
                <w:szCs w:val="18"/>
              </w:rPr>
              <w:t xml:space="preserve"> </w:t>
            </w:r>
            <w:r w:rsidRPr="00005BBB">
              <w:rPr>
                <w:rFonts w:ascii="Arial" w:hAnsi="Arial" w:cs="Arial"/>
                <w:bCs/>
                <w:sz w:val="18"/>
                <w:szCs w:val="18"/>
              </w:rPr>
              <w:t>(corruption, income inequality, demographic transition)</w:t>
            </w:r>
            <w:r>
              <w:rPr>
                <w:rFonts w:ascii="Arial" w:hAnsi="Arial" w:cs="Arial"/>
                <w:bCs/>
                <w:sz w:val="18"/>
                <w:szCs w:val="18"/>
              </w:rPr>
              <w:t xml:space="preserve"> </w:t>
            </w:r>
            <w:r w:rsidRPr="00005BBB">
              <w:rPr>
                <w:rFonts w:ascii="Arial" w:hAnsi="Arial" w:cs="Arial"/>
                <w:bCs/>
                <w:sz w:val="18"/>
                <w:szCs w:val="18"/>
              </w:rPr>
              <w:t>for economic growth.</w:t>
            </w:r>
          </w:p>
        </w:tc>
        <w:tc>
          <w:tcPr>
            <w:tcW w:w="752" w:type="pct"/>
            <w:shd w:val="clear" w:color="auto" w:fill="auto"/>
          </w:tcPr>
          <w:p w:rsidR="00005BBB" w:rsidRPr="00005BBB" w:rsidRDefault="00005BBB" w:rsidP="00005BBB">
            <w:pPr>
              <w:widowControl w:val="0"/>
              <w:spacing w:before="120"/>
              <w:rPr>
                <w:rFonts w:ascii="Arial" w:hAnsi="Arial" w:cs="Arial"/>
                <w:sz w:val="18"/>
                <w:szCs w:val="18"/>
              </w:rPr>
            </w:pPr>
            <w:r w:rsidRPr="00005BBB">
              <w:rPr>
                <w:rFonts w:ascii="Arial" w:hAnsi="Arial" w:cs="Arial"/>
                <w:sz w:val="18"/>
                <w:szCs w:val="18"/>
              </w:rPr>
              <w:t>ELO 1.1.</w:t>
            </w:r>
          </w:p>
          <w:p w:rsidR="005347B8" w:rsidRPr="00DD6FA8" w:rsidRDefault="00005BBB" w:rsidP="00005BBB">
            <w:pPr>
              <w:widowControl w:val="0"/>
              <w:spacing w:before="120"/>
              <w:rPr>
                <w:rFonts w:ascii="Arial" w:hAnsi="Arial" w:cs="Arial"/>
                <w:sz w:val="18"/>
                <w:szCs w:val="18"/>
              </w:rPr>
            </w:pPr>
            <w:r w:rsidRPr="00005BBB">
              <w:rPr>
                <w:rFonts w:ascii="Arial" w:hAnsi="Arial" w:cs="Arial"/>
                <w:sz w:val="18"/>
                <w:szCs w:val="18"/>
              </w:rPr>
              <w:t>ELO 1.2</w:t>
            </w:r>
            <w:r>
              <w:rPr>
                <w:rFonts w:ascii="Arial" w:hAnsi="Arial" w:cs="Arial"/>
                <w:sz w:val="18"/>
                <w:szCs w:val="18"/>
              </w:rPr>
              <w:t>.</w:t>
            </w:r>
          </w:p>
        </w:tc>
        <w:tc>
          <w:tcPr>
            <w:tcW w:w="782" w:type="pct"/>
          </w:tcPr>
          <w:p w:rsidR="005347B8" w:rsidRPr="005347B8" w:rsidRDefault="00005BBB" w:rsidP="005347B8">
            <w:pPr>
              <w:widowControl w:val="0"/>
              <w:spacing w:before="120"/>
              <w:rPr>
                <w:rFonts w:ascii="Arial" w:hAnsi="Arial" w:cs="Arial"/>
                <w:bCs/>
                <w:sz w:val="18"/>
                <w:szCs w:val="18"/>
              </w:rPr>
            </w:pPr>
            <w:r>
              <w:rPr>
                <w:rFonts w:ascii="Arial" w:hAnsi="Arial" w:cs="Arial"/>
                <w:bCs/>
                <w:sz w:val="18"/>
                <w:szCs w:val="22"/>
              </w:rPr>
              <w:t>Final</w:t>
            </w:r>
            <w:r w:rsidRPr="00005BBB">
              <w:rPr>
                <w:rFonts w:ascii="Arial" w:hAnsi="Arial" w:cs="Arial"/>
                <w:bCs/>
                <w:sz w:val="18"/>
                <w:szCs w:val="22"/>
              </w:rPr>
              <w:t xml:space="preserve"> </w:t>
            </w:r>
            <w:r>
              <w:rPr>
                <w:rFonts w:ascii="Arial" w:hAnsi="Arial" w:cs="Arial"/>
                <w:bCs/>
                <w:sz w:val="18"/>
                <w:szCs w:val="22"/>
              </w:rPr>
              <w:t xml:space="preserve">exam </w:t>
            </w:r>
            <w:r w:rsidRPr="00005BBB">
              <w:rPr>
                <w:rFonts w:ascii="Arial" w:hAnsi="Arial" w:cs="Arial"/>
                <w:bCs/>
                <w:sz w:val="18"/>
                <w:szCs w:val="22"/>
              </w:rPr>
              <w:t>&amp; seminar</w:t>
            </w:r>
            <w:r>
              <w:rPr>
                <w:rFonts w:ascii="Arial" w:hAnsi="Arial" w:cs="Arial"/>
                <w:bCs/>
                <w:sz w:val="18"/>
                <w:szCs w:val="22"/>
              </w:rPr>
              <w:t xml:space="preserve"> </w:t>
            </w:r>
            <w:r>
              <w:rPr>
                <w:rFonts w:ascii="Arial" w:hAnsi="Arial" w:cs="Arial"/>
                <w:bCs/>
                <w:sz w:val="18"/>
                <w:szCs w:val="18"/>
              </w:rPr>
              <w:t>grade</w:t>
            </w:r>
          </w:p>
        </w:tc>
        <w:tc>
          <w:tcPr>
            <w:tcW w:w="1135" w:type="pct"/>
            <w:shd w:val="clear" w:color="auto" w:fill="auto"/>
          </w:tcPr>
          <w:p w:rsidR="005347B8" w:rsidRPr="00DD6FA8" w:rsidRDefault="00005BBB" w:rsidP="005347B8">
            <w:pPr>
              <w:widowControl w:val="0"/>
              <w:spacing w:before="120"/>
              <w:rPr>
                <w:rFonts w:ascii="Arial" w:hAnsi="Arial" w:cs="Arial"/>
                <w:sz w:val="18"/>
                <w:szCs w:val="18"/>
              </w:rPr>
            </w:pPr>
            <w:r w:rsidRPr="00005BBB">
              <w:rPr>
                <w:rFonts w:ascii="Arial" w:hAnsi="Arial" w:cs="Arial"/>
                <w:bCs/>
                <w:sz w:val="18"/>
                <w:szCs w:val="18"/>
              </w:rPr>
              <w:t xml:space="preserve">Lecture, </w:t>
            </w:r>
            <w:r>
              <w:rPr>
                <w:rFonts w:ascii="Arial" w:hAnsi="Arial" w:cs="Arial"/>
                <w:bCs/>
                <w:sz w:val="18"/>
                <w:szCs w:val="18"/>
              </w:rPr>
              <w:t>independent reading &amp; s</w:t>
            </w:r>
            <w:r w:rsidRPr="00005BBB">
              <w:rPr>
                <w:rFonts w:ascii="Arial" w:hAnsi="Arial" w:cs="Arial"/>
                <w:bCs/>
                <w:sz w:val="18"/>
                <w:szCs w:val="18"/>
              </w:rPr>
              <w:t>eminar</w:t>
            </w:r>
            <w:r>
              <w:rPr>
                <w:rFonts w:ascii="Arial" w:hAnsi="Arial" w:cs="Arial"/>
                <w:bCs/>
                <w:sz w:val="18"/>
                <w:szCs w:val="18"/>
              </w:rPr>
              <w:t xml:space="preserve"> </w:t>
            </w:r>
            <w:r w:rsidRPr="00005BBB">
              <w:rPr>
                <w:rFonts w:ascii="Arial" w:hAnsi="Arial" w:cs="Arial"/>
                <w:bCs/>
                <w:sz w:val="18"/>
                <w:szCs w:val="18"/>
              </w:rPr>
              <w:t>debate</w:t>
            </w:r>
          </w:p>
        </w:tc>
      </w:tr>
      <w:tr w:rsidR="005347B8" w:rsidRPr="00DD6FA8" w:rsidTr="005347B8">
        <w:trPr>
          <w:trHeight w:val="414"/>
        </w:trPr>
        <w:tc>
          <w:tcPr>
            <w:tcW w:w="2331" w:type="pct"/>
            <w:shd w:val="clear" w:color="auto" w:fill="auto"/>
          </w:tcPr>
          <w:p w:rsidR="005347B8" w:rsidRPr="005347B8" w:rsidRDefault="00005BBB" w:rsidP="00005BBB">
            <w:pPr>
              <w:widowControl w:val="0"/>
              <w:spacing w:before="120"/>
              <w:rPr>
                <w:rFonts w:ascii="Arial" w:hAnsi="Arial" w:cs="Arial"/>
                <w:bCs/>
                <w:sz w:val="18"/>
                <w:szCs w:val="18"/>
              </w:rPr>
            </w:pPr>
            <w:r w:rsidRPr="00005BBB">
              <w:rPr>
                <w:rFonts w:ascii="Arial" w:hAnsi="Arial" w:cs="Arial"/>
                <w:bCs/>
                <w:sz w:val="18"/>
                <w:szCs w:val="18"/>
              </w:rPr>
              <w:t>CLO4. Identify patterns and consequences of</w:t>
            </w:r>
            <w:r>
              <w:rPr>
                <w:rFonts w:ascii="Arial" w:hAnsi="Arial" w:cs="Arial"/>
                <w:bCs/>
                <w:sz w:val="18"/>
                <w:szCs w:val="18"/>
              </w:rPr>
              <w:t xml:space="preserve"> </w:t>
            </w:r>
            <w:r w:rsidRPr="00005BBB">
              <w:rPr>
                <w:rFonts w:ascii="Arial" w:hAnsi="Arial" w:cs="Arial"/>
                <w:bCs/>
                <w:sz w:val="18"/>
                <w:szCs w:val="18"/>
              </w:rPr>
              <w:t>economic policies (foreign aid, domestic aid to</w:t>
            </w:r>
            <w:r>
              <w:rPr>
                <w:rFonts w:ascii="Arial" w:hAnsi="Arial" w:cs="Arial"/>
                <w:bCs/>
                <w:sz w:val="18"/>
                <w:szCs w:val="18"/>
              </w:rPr>
              <w:t xml:space="preserve"> </w:t>
            </w:r>
            <w:r w:rsidRPr="00005BBB">
              <w:rPr>
                <w:rFonts w:ascii="Arial" w:hAnsi="Arial" w:cs="Arial"/>
                <w:bCs/>
                <w:sz w:val="18"/>
                <w:szCs w:val="18"/>
              </w:rPr>
              <w:t>industries, anti-corruption measures, income</w:t>
            </w:r>
            <w:r>
              <w:rPr>
                <w:rFonts w:ascii="Arial" w:hAnsi="Arial" w:cs="Arial"/>
                <w:bCs/>
                <w:sz w:val="18"/>
                <w:szCs w:val="18"/>
              </w:rPr>
              <w:t xml:space="preserve"> </w:t>
            </w:r>
            <w:r w:rsidRPr="00005BBB">
              <w:rPr>
                <w:rFonts w:ascii="Arial" w:hAnsi="Arial" w:cs="Arial"/>
                <w:bCs/>
                <w:sz w:val="18"/>
                <w:szCs w:val="18"/>
              </w:rPr>
              <w:t>redistribution, etc.)</w:t>
            </w:r>
          </w:p>
        </w:tc>
        <w:tc>
          <w:tcPr>
            <w:tcW w:w="752" w:type="pct"/>
            <w:shd w:val="clear" w:color="auto" w:fill="auto"/>
          </w:tcPr>
          <w:p w:rsidR="00005BBB" w:rsidRPr="00005BBB" w:rsidRDefault="00005BBB" w:rsidP="00005BBB">
            <w:pPr>
              <w:widowControl w:val="0"/>
              <w:spacing w:before="120"/>
              <w:rPr>
                <w:rFonts w:ascii="Arial" w:hAnsi="Arial" w:cs="Arial"/>
                <w:sz w:val="18"/>
                <w:szCs w:val="18"/>
              </w:rPr>
            </w:pPr>
            <w:r w:rsidRPr="00005BBB">
              <w:rPr>
                <w:rFonts w:ascii="Arial" w:hAnsi="Arial" w:cs="Arial"/>
                <w:sz w:val="18"/>
                <w:szCs w:val="18"/>
              </w:rPr>
              <w:t>ELO 1.1.</w:t>
            </w:r>
          </w:p>
          <w:p w:rsidR="00005BBB" w:rsidRPr="00005BBB" w:rsidRDefault="00005BBB" w:rsidP="00005BBB">
            <w:pPr>
              <w:widowControl w:val="0"/>
              <w:spacing w:before="120"/>
              <w:rPr>
                <w:rFonts w:ascii="Arial" w:hAnsi="Arial" w:cs="Arial"/>
                <w:sz w:val="18"/>
                <w:szCs w:val="18"/>
              </w:rPr>
            </w:pPr>
            <w:r w:rsidRPr="00005BBB">
              <w:rPr>
                <w:rFonts w:ascii="Arial" w:hAnsi="Arial" w:cs="Arial"/>
                <w:sz w:val="18"/>
                <w:szCs w:val="18"/>
              </w:rPr>
              <w:t>ELO 1.2.</w:t>
            </w:r>
          </w:p>
          <w:p w:rsidR="005347B8" w:rsidRPr="00DD6FA8" w:rsidRDefault="00005BBB" w:rsidP="00005BBB">
            <w:pPr>
              <w:widowControl w:val="0"/>
              <w:spacing w:before="120"/>
              <w:rPr>
                <w:rFonts w:ascii="Arial" w:hAnsi="Arial" w:cs="Arial"/>
                <w:sz w:val="18"/>
                <w:szCs w:val="18"/>
              </w:rPr>
            </w:pPr>
            <w:r w:rsidRPr="00005BBB">
              <w:rPr>
                <w:rFonts w:ascii="Arial" w:hAnsi="Arial" w:cs="Arial"/>
                <w:sz w:val="18"/>
                <w:szCs w:val="18"/>
              </w:rPr>
              <w:t>ELO 2.1.</w:t>
            </w:r>
          </w:p>
        </w:tc>
        <w:tc>
          <w:tcPr>
            <w:tcW w:w="782" w:type="pct"/>
          </w:tcPr>
          <w:p w:rsidR="005347B8" w:rsidRPr="005347B8" w:rsidRDefault="00005BBB" w:rsidP="005347B8">
            <w:pPr>
              <w:widowControl w:val="0"/>
              <w:spacing w:before="120"/>
              <w:rPr>
                <w:rFonts w:ascii="Arial" w:hAnsi="Arial" w:cs="Arial"/>
                <w:bCs/>
                <w:sz w:val="18"/>
                <w:szCs w:val="18"/>
              </w:rPr>
            </w:pPr>
            <w:r>
              <w:rPr>
                <w:rFonts w:ascii="Arial" w:hAnsi="Arial" w:cs="Arial"/>
                <w:bCs/>
                <w:sz w:val="18"/>
                <w:szCs w:val="22"/>
              </w:rPr>
              <w:t>Final</w:t>
            </w:r>
            <w:r w:rsidRPr="00005BBB">
              <w:rPr>
                <w:rFonts w:ascii="Arial" w:hAnsi="Arial" w:cs="Arial"/>
                <w:bCs/>
                <w:sz w:val="18"/>
                <w:szCs w:val="22"/>
              </w:rPr>
              <w:t xml:space="preserve"> </w:t>
            </w:r>
            <w:r>
              <w:rPr>
                <w:rFonts w:ascii="Arial" w:hAnsi="Arial" w:cs="Arial"/>
                <w:bCs/>
                <w:sz w:val="18"/>
                <w:szCs w:val="22"/>
              </w:rPr>
              <w:t xml:space="preserve">exam </w:t>
            </w:r>
            <w:r w:rsidRPr="00005BBB">
              <w:rPr>
                <w:rFonts w:ascii="Arial" w:hAnsi="Arial" w:cs="Arial"/>
                <w:bCs/>
                <w:sz w:val="18"/>
                <w:szCs w:val="22"/>
              </w:rPr>
              <w:t>&amp; seminar</w:t>
            </w:r>
            <w:r>
              <w:rPr>
                <w:rFonts w:ascii="Arial" w:hAnsi="Arial" w:cs="Arial"/>
                <w:bCs/>
                <w:sz w:val="18"/>
                <w:szCs w:val="22"/>
              </w:rPr>
              <w:t xml:space="preserve"> </w:t>
            </w:r>
            <w:r>
              <w:rPr>
                <w:rFonts w:ascii="Arial" w:hAnsi="Arial" w:cs="Arial"/>
                <w:bCs/>
                <w:sz w:val="18"/>
                <w:szCs w:val="18"/>
              </w:rPr>
              <w:t>grade</w:t>
            </w:r>
          </w:p>
        </w:tc>
        <w:tc>
          <w:tcPr>
            <w:tcW w:w="1135" w:type="pct"/>
            <w:shd w:val="clear" w:color="auto" w:fill="auto"/>
          </w:tcPr>
          <w:p w:rsidR="005347B8" w:rsidRPr="00DD6FA8" w:rsidRDefault="00005BBB" w:rsidP="005347B8">
            <w:pPr>
              <w:widowControl w:val="0"/>
              <w:spacing w:before="120"/>
              <w:rPr>
                <w:rFonts w:ascii="Arial" w:hAnsi="Arial" w:cs="Arial"/>
                <w:sz w:val="18"/>
                <w:szCs w:val="18"/>
              </w:rPr>
            </w:pPr>
            <w:r w:rsidRPr="00005BBB">
              <w:rPr>
                <w:rFonts w:ascii="Arial" w:hAnsi="Arial" w:cs="Arial"/>
                <w:bCs/>
                <w:sz w:val="18"/>
                <w:szCs w:val="18"/>
              </w:rPr>
              <w:t xml:space="preserve">Lecture, </w:t>
            </w:r>
            <w:r>
              <w:rPr>
                <w:rFonts w:ascii="Arial" w:hAnsi="Arial" w:cs="Arial"/>
                <w:bCs/>
                <w:sz w:val="18"/>
                <w:szCs w:val="18"/>
              </w:rPr>
              <w:t>independent reading &amp; s</w:t>
            </w:r>
            <w:r w:rsidRPr="00005BBB">
              <w:rPr>
                <w:rFonts w:ascii="Arial" w:hAnsi="Arial" w:cs="Arial"/>
                <w:bCs/>
                <w:sz w:val="18"/>
                <w:szCs w:val="18"/>
              </w:rPr>
              <w:t>eminar</w:t>
            </w:r>
            <w:r>
              <w:rPr>
                <w:rFonts w:ascii="Arial" w:hAnsi="Arial" w:cs="Arial"/>
                <w:bCs/>
                <w:sz w:val="18"/>
                <w:szCs w:val="18"/>
              </w:rPr>
              <w:t xml:space="preserve"> </w:t>
            </w:r>
            <w:r w:rsidRPr="00005BBB">
              <w:rPr>
                <w:rFonts w:ascii="Arial" w:hAnsi="Arial" w:cs="Arial"/>
                <w:bCs/>
                <w:sz w:val="18"/>
                <w:szCs w:val="18"/>
              </w:rPr>
              <w:t>debate</w:t>
            </w:r>
          </w:p>
        </w:tc>
      </w:tr>
      <w:tr w:rsidR="005347B8" w:rsidRPr="00DD6FA8" w:rsidTr="005347B8">
        <w:trPr>
          <w:trHeight w:val="414"/>
        </w:trPr>
        <w:tc>
          <w:tcPr>
            <w:tcW w:w="2331" w:type="pct"/>
            <w:shd w:val="clear" w:color="auto" w:fill="auto"/>
          </w:tcPr>
          <w:p w:rsidR="005347B8" w:rsidRPr="005347B8" w:rsidRDefault="00005BBB" w:rsidP="005347B8">
            <w:pPr>
              <w:widowControl w:val="0"/>
              <w:spacing w:before="120"/>
              <w:rPr>
                <w:rFonts w:ascii="Arial" w:hAnsi="Arial" w:cs="Arial"/>
                <w:bCs/>
                <w:sz w:val="18"/>
                <w:szCs w:val="18"/>
              </w:rPr>
            </w:pPr>
            <w:r w:rsidRPr="00005BBB">
              <w:rPr>
                <w:rFonts w:ascii="Arial" w:hAnsi="Arial" w:cs="Arial"/>
                <w:bCs/>
                <w:sz w:val="18"/>
                <w:szCs w:val="18"/>
              </w:rPr>
              <w:t>CLO5. Work in groups, facing time constraints.</w:t>
            </w:r>
          </w:p>
        </w:tc>
        <w:tc>
          <w:tcPr>
            <w:tcW w:w="752" w:type="pct"/>
            <w:shd w:val="clear" w:color="auto" w:fill="auto"/>
          </w:tcPr>
          <w:p w:rsidR="005347B8" w:rsidRPr="00DD6FA8" w:rsidRDefault="00005BBB" w:rsidP="005347B8">
            <w:pPr>
              <w:widowControl w:val="0"/>
              <w:spacing w:before="120"/>
              <w:rPr>
                <w:rFonts w:ascii="Arial" w:hAnsi="Arial" w:cs="Arial"/>
                <w:sz w:val="18"/>
                <w:szCs w:val="18"/>
              </w:rPr>
            </w:pPr>
            <w:r w:rsidRPr="00005BBB">
              <w:rPr>
                <w:rFonts w:ascii="Arial" w:hAnsi="Arial" w:cs="Arial"/>
                <w:sz w:val="18"/>
                <w:szCs w:val="18"/>
              </w:rPr>
              <w:t>ELO 4.1.</w:t>
            </w:r>
          </w:p>
        </w:tc>
        <w:tc>
          <w:tcPr>
            <w:tcW w:w="782" w:type="pct"/>
          </w:tcPr>
          <w:p w:rsidR="005347B8" w:rsidRPr="005347B8" w:rsidRDefault="00005BBB" w:rsidP="005347B8">
            <w:pPr>
              <w:widowControl w:val="0"/>
              <w:spacing w:before="120"/>
              <w:rPr>
                <w:rFonts w:ascii="Arial" w:hAnsi="Arial" w:cs="Arial"/>
                <w:bCs/>
                <w:sz w:val="18"/>
                <w:szCs w:val="18"/>
              </w:rPr>
            </w:pPr>
            <w:r>
              <w:rPr>
                <w:rFonts w:ascii="Arial" w:hAnsi="Arial" w:cs="Arial"/>
                <w:bCs/>
                <w:sz w:val="18"/>
                <w:szCs w:val="18"/>
              </w:rPr>
              <w:t>Seminar grade</w:t>
            </w:r>
          </w:p>
        </w:tc>
        <w:tc>
          <w:tcPr>
            <w:tcW w:w="1135" w:type="pct"/>
            <w:shd w:val="clear" w:color="auto" w:fill="auto"/>
          </w:tcPr>
          <w:p w:rsidR="005347B8" w:rsidRPr="00DD6FA8" w:rsidRDefault="00005BBB" w:rsidP="005347B8">
            <w:pPr>
              <w:widowControl w:val="0"/>
              <w:spacing w:before="120"/>
              <w:rPr>
                <w:rFonts w:ascii="Arial" w:hAnsi="Arial" w:cs="Arial"/>
                <w:sz w:val="18"/>
                <w:szCs w:val="18"/>
              </w:rPr>
            </w:pPr>
            <w:r>
              <w:rPr>
                <w:rFonts w:ascii="Arial" w:hAnsi="Arial" w:cs="Arial"/>
                <w:bCs/>
                <w:sz w:val="18"/>
                <w:szCs w:val="18"/>
              </w:rPr>
              <w:t>S</w:t>
            </w:r>
            <w:r w:rsidRPr="00005BBB">
              <w:rPr>
                <w:rFonts w:ascii="Arial" w:hAnsi="Arial" w:cs="Arial"/>
                <w:bCs/>
                <w:sz w:val="18"/>
                <w:szCs w:val="18"/>
              </w:rPr>
              <w:t>eminar</w:t>
            </w:r>
            <w:r>
              <w:rPr>
                <w:rFonts w:ascii="Arial" w:hAnsi="Arial" w:cs="Arial"/>
                <w:bCs/>
                <w:sz w:val="18"/>
                <w:szCs w:val="18"/>
              </w:rPr>
              <w:t xml:space="preserve"> </w:t>
            </w:r>
            <w:r w:rsidRPr="00005BBB">
              <w:rPr>
                <w:rFonts w:ascii="Arial" w:hAnsi="Arial" w:cs="Arial"/>
                <w:bCs/>
                <w:sz w:val="18"/>
                <w:szCs w:val="18"/>
              </w:rPr>
              <w:t>debate</w:t>
            </w:r>
          </w:p>
        </w:tc>
      </w:tr>
      <w:tr w:rsidR="00291457" w:rsidRPr="00DD6FA8" w:rsidTr="005347B8">
        <w:trPr>
          <w:trHeight w:val="414"/>
        </w:trPr>
        <w:tc>
          <w:tcPr>
            <w:tcW w:w="2331" w:type="pct"/>
            <w:shd w:val="clear" w:color="auto" w:fill="auto"/>
          </w:tcPr>
          <w:p w:rsidR="00291457" w:rsidRPr="005347B8" w:rsidRDefault="00005BBB" w:rsidP="00005BBB">
            <w:pPr>
              <w:widowControl w:val="0"/>
              <w:spacing w:before="120"/>
              <w:rPr>
                <w:rFonts w:ascii="Arial" w:hAnsi="Arial" w:cs="Arial"/>
                <w:bCs/>
                <w:sz w:val="18"/>
                <w:szCs w:val="18"/>
              </w:rPr>
            </w:pPr>
            <w:r w:rsidRPr="00005BBB">
              <w:rPr>
                <w:rFonts w:ascii="Arial" w:hAnsi="Arial" w:cs="Arial"/>
                <w:bCs/>
                <w:sz w:val="18"/>
                <w:szCs w:val="18"/>
              </w:rPr>
              <w:t>CLO6. Present and defend discussion results in a</w:t>
            </w:r>
            <w:r>
              <w:rPr>
                <w:rFonts w:ascii="Arial" w:hAnsi="Arial" w:cs="Arial"/>
                <w:bCs/>
                <w:sz w:val="18"/>
                <w:szCs w:val="18"/>
              </w:rPr>
              <w:t xml:space="preserve"> </w:t>
            </w:r>
            <w:r w:rsidRPr="00005BBB">
              <w:rPr>
                <w:rFonts w:ascii="Arial" w:hAnsi="Arial" w:cs="Arial"/>
                <w:bCs/>
                <w:sz w:val="18"/>
                <w:szCs w:val="18"/>
              </w:rPr>
              <w:t>seminar setting.</w:t>
            </w:r>
          </w:p>
        </w:tc>
        <w:tc>
          <w:tcPr>
            <w:tcW w:w="752" w:type="pct"/>
            <w:shd w:val="clear" w:color="auto" w:fill="auto"/>
          </w:tcPr>
          <w:p w:rsidR="00005BBB" w:rsidRPr="00005BBB" w:rsidRDefault="00005BBB" w:rsidP="00005BBB">
            <w:pPr>
              <w:widowControl w:val="0"/>
              <w:spacing w:before="120"/>
              <w:rPr>
                <w:rFonts w:ascii="Arial" w:hAnsi="Arial" w:cs="Arial"/>
                <w:sz w:val="18"/>
                <w:szCs w:val="18"/>
              </w:rPr>
            </w:pPr>
            <w:r w:rsidRPr="00005BBB">
              <w:rPr>
                <w:rFonts w:ascii="Arial" w:hAnsi="Arial" w:cs="Arial"/>
                <w:sz w:val="18"/>
                <w:szCs w:val="18"/>
              </w:rPr>
              <w:t>ELO 4.1.</w:t>
            </w:r>
          </w:p>
          <w:p w:rsidR="00291457" w:rsidRPr="00DD6FA8" w:rsidRDefault="00005BBB" w:rsidP="00005BBB">
            <w:pPr>
              <w:widowControl w:val="0"/>
              <w:spacing w:before="120"/>
              <w:rPr>
                <w:rFonts w:ascii="Arial" w:hAnsi="Arial" w:cs="Arial"/>
                <w:sz w:val="18"/>
                <w:szCs w:val="18"/>
              </w:rPr>
            </w:pPr>
            <w:r w:rsidRPr="00005BBB">
              <w:rPr>
                <w:rFonts w:ascii="Arial" w:hAnsi="Arial" w:cs="Arial"/>
                <w:sz w:val="18"/>
                <w:szCs w:val="18"/>
              </w:rPr>
              <w:t>ELO 4.2.</w:t>
            </w:r>
          </w:p>
        </w:tc>
        <w:tc>
          <w:tcPr>
            <w:tcW w:w="782" w:type="pct"/>
          </w:tcPr>
          <w:p w:rsidR="00291457" w:rsidRPr="005347B8" w:rsidRDefault="00005BBB" w:rsidP="00291457">
            <w:pPr>
              <w:widowControl w:val="0"/>
              <w:spacing w:before="120"/>
              <w:rPr>
                <w:rFonts w:ascii="Arial" w:hAnsi="Arial" w:cs="Arial"/>
                <w:bCs/>
                <w:sz w:val="18"/>
                <w:szCs w:val="18"/>
              </w:rPr>
            </w:pPr>
            <w:r>
              <w:rPr>
                <w:rFonts w:ascii="Arial" w:hAnsi="Arial" w:cs="Arial"/>
                <w:bCs/>
                <w:sz w:val="18"/>
                <w:szCs w:val="18"/>
              </w:rPr>
              <w:t>Seminar grade</w:t>
            </w:r>
          </w:p>
        </w:tc>
        <w:tc>
          <w:tcPr>
            <w:tcW w:w="1135" w:type="pct"/>
            <w:shd w:val="clear" w:color="auto" w:fill="auto"/>
          </w:tcPr>
          <w:p w:rsidR="00291457" w:rsidRPr="00DD6FA8" w:rsidRDefault="00005BBB" w:rsidP="00291457">
            <w:pPr>
              <w:widowControl w:val="0"/>
              <w:spacing w:before="120"/>
              <w:rPr>
                <w:rFonts w:ascii="Arial" w:hAnsi="Arial" w:cs="Arial"/>
                <w:sz w:val="18"/>
                <w:szCs w:val="18"/>
              </w:rPr>
            </w:pPr>
            <w:r>
              <w:rPr>
                <w:rFonts w:ascii="Arial" w:hAnsi="Arial" w:cs="Arial"/>
                <w:bCs/>
                <w:sz w:val="18"/>
                <w:szCs w:val="18"/>
              </w:rPr>
              <w:t>S</w:t>
            </w:r>
            <w:r w:rsidRPr="00005BBB">
              <w:rPr>
                <w:rFonts w:ascii="Arial" w:hAnsi="Arial" w:cs="Arial"/>
                <w:bCs/>
                <w:sz w:val="18"/>
                <w:szCs w:val="18"/>
              </w:rPr>
              <w:t>eminar</w:t>
            </w:r>
            <w:r>
              <w:rPr>
                <w:rFonts w:ascii="Arial" w:hAnsi="Arial" w:cs="Arial"/>
                <w:bCs/>
                <w:sz w:val="18"/>
                <w:szCs w:val="18"/>
              </w:rPr>
              <w:t xml:space="preserve"> </w:t>
            </w:r>
            <w:r w:rsidRPr="00005BBB">
              <w:rPr>
                <w:rFonts w:ascii="Arial" w:hAnsi="Arial" w:cs="Arial"/>
                <w:bCs/>
                <w:sz w:val="18"/>
                <w:szCs w:val="18"/>
              </w:rPr>
              <w:t>debate</w:t>
            </w:r>
          </w:p>
        </w:tc>
      </w:tr>
    </w:tbl>
    <w:p w:rsidR="00E92BF3" w:rsidRPr="00EE2F99" w:rsidRDefault="00E92BF3">
      <w:pPr>
        <w:jc w:val="both"/>
        <w:rPr>
          <w:rFonts w:ascii="Arial" w:hAnsi="Arial" w:cs="Arial"/>
          <w:sz w:val="18"/>
          <w:szCs w:val="18"/>
          <w:lang w:val="en-US"/>
        </w:rPr>
      </w:pPr>
    </w:p>
    <w:p w:rsidR="00E92BF3" w:rsidRPr="00EE2F99" w:rsidRDefault="00E92BF3">
      <w:pPr>
        <w:jc w:val="both"/>
        <w:rPr>
          <w:rFonts w:ascii="Arial" w:hAnsi="Arial" w:cs="Arial"/>
          <w:sz w:val="18"/>
          <w:szCs w:val="18"/>
          <w:lang w:val="en-US"/>
        </w:rPr>
      </w:pPr>
    </w:p>
    <w:p w:rsidR="005347B8" w:rsidRPr="00DD6FA8" w:rsidRDefault="005347B8" w:rsidP="005347B8">
      <w:pPr>
        <w:jc w:val="both"/>
        <w:rPr>
          <w:rFonts w:ascii="Arial" w:hAnsi="Arial" w:cs="Arial"/>
          <w:b/>
          <w:sz w:val="18"/>
          <w:szCs w:val="18"/>
        </w:rPr>
      </w:pPr>
      <w:r w:rsidRPr="00DD6FA8">
        <w:rPr>
          <w:rFonts w:ascii="Arial" w:hAnsi="Arial" w:cs="Arial"/>
          <w:b/>
          <w:sz w:val="18"/>
          <w:szCs w:val="18"/>
        </w:rPr>
        <w:t>ACADEMIC HONESTY AND INTEGRITY</w:t>
      </w:r>
    </w:p>
    <w:p w:rsidR="005347B8" w:rsidRPr="00DD6FA8" w:rsidRDefault="005347B8" w:rsidP="005347B8">
      <w:pPr>
        <w:jc w:val="both"/>
        <w:rPr>
          <w:rFonts w:ascii="Arial" w:hAnsi="Arial" w:cs="Arial"/>
          <w:sz w:val="18"/>
          <w:szCs w:val="18"/>
        </w:rPr>
      </w:pPr>
    </w:p>
    <w:p w:rsidR="005347B8" w:rsidRPr="00DD6FA8" w:rsidRDefault="005347B8" w:rsidP="005347B8">
      <w:pPr>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w:t>
      </w:r>
      <w:r>
        <w:rPr>
          <w:rFonts w:ascii="Arial" w:hAnsi="Arial" w:cs="Arial"/>
          <w:sz w:val="18"/>
          <w:szCs w:val="18"/>
        </w:rPr>
        <w:t>s</w:t>
      </w:r>
      <w:r w:rsidRPr="00DD6FA8">
        <w:rPr>
          <w:rFonts w:ascii="Arial" w:hAnsi="Arial" w:cs="Arial"/>
          <w:sz w:val="18"/>
          <w:szCs w:val="18"/>
        </w:rPr>
        <w:t xml:space="preserve"> students that they are expected to adhere and maintain the same academic honesty and integrity that they would in a classroom setting.</w:t>
      </w:r>
    </w:p>
    <w:p w:rsidR="005347B8" w:rsidRDefault="005347B8" w:rsidP="00DB49D0">
      <w:pPr>
        <w:rPr>
          <w:rFonts w:ascii="Arial" w:hAnsi="Arial" w:cs="Arial"/>
          <w:b/>
          <w:bCs/>
          <w:sz w:val="18"/>
          <w:szCs w:val="18"/>
          <w:lang w:val="en-US"/>
        </w:rPr>
      </w:pPr>
    </w:p>
    <w:p w:rsidR="00005BBB" w:rsidRDefault="00005BBB">
      <w:pPr>
        <w:jc w:val="both"/>
        <w:rPr>
          <w:rFonts w:ascii="Arial" w:hAnsi="Arial" w:cs="Arial"/>
          <w:b/>
          <w:sz w:val="18"/>
          <w:szCs w:val="18"/>
        </w:rPr>
      </w:pPr>
    </w:p>
    <w:p w:rsidR="00005BBB" w:rsidRDefault="00005BBB">
      <w:pPr>
        <w:jc w:val="both"/>
        <w:rPr>
          <w:rFonts w:ascii="Arial" w:hAnsi="Arial" w:cs="Arial"/>
          <w:b/>
          <w:sz w:val="18"/>
          <w:szCs w:val="18"/>
        </w:rPr>
      </w:pPr>
    </w:p>
    <w:p w:rsidR="00005BBB" w:rsidRDefault="00005BBB">
      <w:pPr>
        <w:jc w:val="both"/>
        <w:rPr>
          <w:rFonts w:ascii="Arial" w:hAnsi="Arial" w:cs="Arial"/>
          <w:b/>
          <w:sz w:val="18"/>
          <w:szCs w:val="18"/>
        </w:rPr>
      </w:pPr>
    </w:p>
    <w:p w:rsidR="00005BBB" w:rsidRDefault="00005BBB">
      <w:pPr>
        <w:jc w:val="both"/>
        <w:rPr>
          <w:rFonts w:ascii="Arial" w:hAnsi="Arial" w:cs="Arial"/>
          <w:b/>
          <w:sz w:val="18"/>
          <w:szCs w:val="18"/>
        </w:rPr>
      </w:pPr>
    </w:p>
    <w:p w:rsidR="005347B8" w:rsidRDefault="005347B8">
      <w:pPr>
        <w:jc w:val="both"/>
        <w:rPr>
          <w:rFonts w:ascii="Arial" w:hAnsi="Arial" w:cs="Arial"/>
          <w:b/>
          <w:sz w:val="18"/>
          <w:szCs w:val="18"/>
        </w:rPr>
      </w:pPr>
      <w:r w:rsidRPr="00DD6FA8">
        <w:rPr>
          <w:rFonts w:ascii="Arial" w:hAnsi="Arial" w:cs="Arial"/>
          <w:b/>
          <w:sz w:val="18"/>
          <w:szCs w:val="18"/>
        </w:rPr>
        <w:t>COURSE OUTLINE</w:t>
      </w:r>
    </w:p>
    <w:p w:rsidR="00E92BF3" w:rsidRPr="00EE2F99" w:rsidRDefault="00E92BF3">
      <w:pPr>
        <w:jc w:val="both"/>
        <w:rPr>
          <w:rFonts w:ascii="Arial" w:hAnsi="Arial" w:cs="Arial"/>
          <w:bCs/>
          <w:sz w:val="18"/>
          <w:szCs w:val="18"/>
          <w:lang w:val="en-US"/>
        </w:rPr>
      </w:pPr>
      <w:r w:rsidRPr="00EE2F99">
        <w:rPr>
          <w:rFonts w:ascii="Arial" w:hAnsi="Arial" w:cs="Arial"/>
          <w:bCs/>
          <w:sz w:val="18"/>
          <w:szCs w:val="18"/>
          <w:lang w:val="en-US"/>
        </w:rPr>
        <w:t xml:space="preserve"> </w:t>
      </w:r>
    </w:p>
    <w:tbl>
      <w:tblPr>
        <w:tblW w:w="10091" w:type="dxa"/>
        <w:tblInd w:w="-277" w:type="dxa"/>
        <w:tblLayout w:type="fixed"/>
        <w:tblLook w:val="0000" w:firstRow="0" w:lastRow="0" w:firstColumn="0" w:lastColumn="0" w:noHBand="0" w:noVBand="0"/>
      </w:tblPr>
      <w:tblGrid>
        <w:gridCol w:w="981"/>
        <w:gridCol w:w="3520"/>
        <w:gridCol w:w="2170"/>
        <w:gridCol w:w="3420"/>
      </w:tblGrid>
      <w:tr w:rsidR="00C50363" w:rsidRPr="00EE2F99" w:rsidTr="00AB5665">
        <w:trPr>
          <w:cantSplit/>
        </w:trPr>
        <w:tc>
          <w:tcPr>
            <w:tcW w:w="981" w:type="dxa"/>
            <w:tcBorders>
              <w:top w:val="single" w:sz="4" w:space="0" w:color="C0C0C0"/>
              <w:left w:val="single" w:sz="4" w:space="0" w:color="C0C0C0"/>
              <w:bottom w:val="single" w:sz="4" w:space="0" w:color="C0C0C0"/>
            </w:tcBorders>
            <w:vAlign w:val="center"/>
          </w:tcPr>
          <w:p w:rsidR="00C50363" w:rsidRPr="00EE2F99" w:rsidRDefault="00C50363" w:rsidP="00EB5430">
            <w:pPr>
              <w:pStyle w:val="Cellcenter"/>
              <w:snapToGrid w:val="0"/>
              <w:rPr>
                <w:rFonts w:ascii="Arial" w:hAnsi="Arial" w:cs="Arial"/>
                <w:b/>
                <w:bCs w:val="0"/>
                <w:caps w:val="0"/>
                <w:sz w:val="18"/>
                <w:szCs w:val="18"/>
              </w:rPr>
            </w:pPr>
            <w:r w:rsidRPr="00EE2F99">
              <w:rPr>
                <w:rFonts w:ascii="Arial" w:hAnsi="Arial" w:cs="Arial"/>
                <w:b/>
                <w:bCs w:val="0"/>
                <w:caps w:val="0"/>
                <w:sz w:val="18"/>
                <w:szCs w:val="18"/>
              </w:rPr>
              <w:t>Week</w:t>
            </w:r>
          </w:p>
        </w:tc>
        <w:tc>
          <w:tcPr>
            <w:tcW w:w="3520" w:type="dxa"/>
            <w:tcBorders>
              <w:top w:val="single" w:sz="4" w:space="0" w:color="C0C0C0"/>
              <w:left w:val="single" w:sz="4" w:space="0" w:color="C0C0C0"/>
              <w:bottom w:val="single" w:sz="4" w:space="0" w:color="C0C0C0"/>
            </w:tcBorders>
            <w:vAlign w:val="center"/>
          </w:tcPr>
          <w:p w:rsidR="00C50363" w:rsidRPr="00EE2F99" w:rsidRDefault="00C50363" w:rsidP="00EB5430">
            <w:pPr>
              <w:pStyle w:val="Cellcenter"/>
              <w:snapToGrid w:val="0"/>
              <w:jc w:val="left"/>
              <w:rPr>
                <w:rFonts w:ascii="Arial" w:hAnsi="Arial" w:cs="Arial"/>
                <w:b/>
                <w:bCs w:val="0"/>
                <w:caps w:val="0"/>
                <w:sz w:val="18"/>
                <w:szCs w:val="18"/>
              </w:rPr>
            </w:pPr>
            <w:r w:rsidRPr="00EE2F99">
              <w:rPr>
                <w:rFonts w:ascii="Arial" w:hAnsi="Arial" w:cs="Arial"/>
                <w:b/>
                <w:bCs w:val="0"/>
                <w:caps w:val="0"/>
                <w:sz w:val="18"/>
                <w:szCs w:val="18"/>
              </w:rPr>
              <w:t>Topic</w:t>
            </w:r>
          </w:p>
        </w:tc>
        <w:tc>
          <w:tcPr>
            <w:tcW w:w="2170" w:type="dxa"/>
            <w:tcBorders>
              <w:top w:val="single" w:sz="4" w:space="0" w:color="C0C0C0"/>
              <w:left w:val="single" w:sz="4" w:space="0" w:color="C0C0C0"/>
              <w:bottom w:val="single" w:sz="4" w:space="0" w:color="C0C0C0"/>
            </w:tcBorders>
            <w:vAlign w:val="center"/>
          </w:tcPr>
          <w:p w:rsidR="00C50363" w:rsidRPr="00EE2F99" w:rsidRDefault="00AB5665" w:rsidP="00EB5430">
            <w:pPr>
              <w:pStyle w:val="Cellcenter"/>
              <w:snapToGrid w:val="0"/>
              <w:rPr>
                <w:rFonts w:ascii="Arial" w:hAnsi="Arial" w:cs="Arial"/>
                <w:b/>
                <w:bCs w:val="0"/>
                <w:caps w:val="0"/>
                <w:sz w:val="18"/>
                <w:szCs w:val="18"/>
              </w:rPr>
            </w:pPr>
            <w:r>
              <w:rPr>
                <w:rFonts w:ascii="Arial" w:hAnsi="Arial" w:cs="Arial"/>
                <w:b/>
                <w:bCs w:val="0"/>
                <w:caps w:val="0"/>
                <w:sz w:val="18"/>
                <w:szCs w:val="18"/>
              </w:rPr>
              <w:t>In-class</w:t>
            </w:r>
            <w:r w:rsidR="00C50363" w:rsidRPr="00EE2F99">
              <w:rPr>
                <w:rFonts w:ascii="Arial" w:hAnsi="Arial" w:cs="Arial"/>
                <w:b/>
                <w:bCs w:val="0"/>
                <w:caps w:val="0"/>
                <w:sz w:val="18"/>
                <w:szCs w:val="18"/>
              </w:rPr>
              <w:t xml:space="preserve"> Hours</w:t>
            </w:r>
          </w:p>
        </w:tc>
        <w:tc>
          <w:tcPr>
            <w:tcW w:w="3420" w:type="dxa"/>
            <w:tcBorders>
              <w:top w:val="single" w:sz="4" w:space="0" w:color="C0C0C0"/>
              <w:left w:val="single" w:sz="4" w:space="0" w:color="C0C0C0"/>
              <w:bottom w:val="single" w:sz="4" w:space="0" w:color="C0C0C0"/>
              <w:right w:val="single" w:sz="4" w:space="0" w:color="C0C0C0"/>
            </w:tcBorders>
          </w:tcPr>
          <w:p w:rsidR="00C50363" w:rsidRPr="00EE2F99" w:rsidRDefault="007B0560" w:rsidP="00EB5430">
            <w:pPr>
              <w:pStyle w:val="Cellcenter"/>
              <w:snapToGrid w:val="0"/>
              <w:rPr>
                <w:rFonts w:ascii="Arial" w:hAnsi="Arial" w:cs="Arial"/>
                <w:b/>
                <w:bCs w:val="0"/>
                <w:caps w:val="0"/>
                <w:sz w:val="18"/>
                <w:szCs w:val="18"/>
              </w:rPr>
            </w:pPr>
            <w:r>
              <w:rPr>
                <w:rFonts w:ascii="Arial" w:hAnsi="Arial" w:cs="Arial"/>
                <w:b/>
                <w:bCs w:val="0"/>
                <w:caps w:val="0"/>
                <w:sz w:val="18"/>
                <w:szCs w:val="18"/>
              </w:rPr>
              <w:t>Sample a</w:t>
            </w:r>
            <w:r w:rsidR="00C50363" w:rsidRPr="00EE2F99">
              <w:rPr>
                <w:rFonts w:ascii="Arial" w:hAnsi="Arial" w:cs="Arial"/>
                <w:b/>
                <w:bCs w:val="0"/>
                <w:caps w:val="0"/>
                <w:sz w:val="18"/>
                <w:szCs w:val="18"/>
              </w:rPr>
              <w:t>ssignments</w:t>
            </w:r>
          </w:p>
        </w:tc>
      </w:tr>
      <w:tr w:rsidR="00005BBB" w:rsidRPr="00EE2F99" w:rsidTr="005B73BA">
        <w:trPr>
          <w:trHeight w:val="450"/>
        </w:trPr>
        <w:tc>
          <w:tcPr>
            <w:tcW w:w="981" w:type="dxa"/>
            <w:tcBorders>
              <w:top w:val="single" w:sz="4" w:space="0" w:color="C0C0C0"/>
              <w:left w:val="single" w:sz="4" w:space="0" w:color="C0C0C0"/>
              <w:bottom w:val="single" w:sz="4" w:space="0" w:color="C0C0C0"/>
            </w:tcBorders>
            <w:vAlign w:val="center"/>
          </w:tcPr>
          <w:p w:rsidR="00005BBB" w:rsidRPr="00EE2F99" w:rsidRDefault="00005BBB" w:rsidP="00EB5430">
            <w:pPr>
              <w:tabs>
                <w:tab w:val="left" w:pos="513"/>
              </w:tabs>
              <w:snapToGrid w:val="0"/>
              <w:ind w:left="57"/>
              <w:jc w:val="center"/>
              <w:rPr>
                <w:rFonts w:ascii="Arial" w:hAnsi="Arial" w:cs="Arial"/>
                <w:sz w:val="18"/>
                <w:szCs w:val="18"/>
                <w:lang w:val="en-US"/>
              </w:rPr>
            </w:pPr>
            <w:r w:rsidRPr="00EE2F99">
              <w:rPr>
                <w:rFonts w:ascii="Arial" w:hAnsi="Arial" w:cs="Arial"/>
                <w:sz w:val="18"/>
                <w:szCs w:val="18"/>
                <w:lang w:val="en-US"/>
              </w:rPr>
              <w:t>1</w:t>
            </w:r>
          </w:p>
        </w:tc>
        <w:tc>
          <w:tcPr>
            <w:tcW w:w="3520" w:type="dxa"/>
            <w:tcBorders>
              <w:top w:val="single" w:sz="4" w:space="0" w:color="C0C0C0"/>
              <w:left w:val="single" w:sz="4" w:space="0" w:color="C0C0C0"/>
              <w:bottom w:val="single" w:sz="4" w:space="0" w:color="C0C0C0"/>
            </w:tcBorders>
            <w:vAlign w:val="center"/>
          </w:tcPr>
          <w:p w:rsidR="00005BBB" w:rsidRPr="00EE2F99" w:rsidRDefault="007B0560" w:rsidP="00C50363">
            <w:pPr>
              <w:spacing w:after="115"/>
              <w:rPr>
                <w:rFonts w:ascii="Arial" w:hAnsi="Arial" w:cs="Arial"/>
                <w:sz w:val="18"/>
                <w:szCs w:val="18"/>
                <w:lang w:val="en-US"/>
              </w:rPr>
            </w:pPr>
            <w:r w:rsidRPr="007B0560">
              <w:rPr>
                <w:rFonts w:ascii="Arial" w:hAnsi="Arial" w:cs="Arial"/>
                <w:sz w:val="18"/>
                <w:szCs w:val="18"/>
                <w:lang w:val="en-US"/>
              </w:rPr>
              <w:t>Capital Accumulation</w:t>
            </w:r>
            <w:r>
              <w:rPr>
                <w:rFonts w:ascii="Arial" w:hAnsi="Arial" w:cs="Arial"/>
                <w:sz w:val="18"/>
                <w:szCs w:val="18"/>
                <w:lang w:val="en-US"/>
              </w:rPr>
              <w:t xml:space="preserve"> / modernization</w:t>
            </w:r>
            <w:r w:rsidRPr="007B0560">
              <w:rPr>
                <w:rFonts w:ascii="Arial" w:hAnsi="Arial" w:cs="Arial"/>
                <w:sz w:val="18"/>
                <w:szCs w:val="18"/>
                <w:lang w:val="en-US"/>
              </w:rPr>
              <w:t xml:space="preserve"> – based theories of growth &amp; evidence</w:t>
            </w:r>
          </w:p>
        </w:tc>
        <w:tc>
          <w:tcPr>
            <w:tcW w:w="2170" w:type="dxa"/>
            <w:tcBorders>
              <w:top w:val="single" w:sz="4" w:space="0" w:color="C0C0C0"/>
              <w:left w:val="single" w:sz="4" w:space="0" w:color="C0C0C0"/>
              <w:bottom w:val="single" w:sz="4" w:space="0" w:color="C0C0C0"/>
            </w:tcBorders>
            <w:vAlign w:val="center"/>
          </w:tcPr>
          <w:p w:rsidR="00005BBB" w:rsidRPr="00EE2F99" w:rsidRDefault="00005BBB" w:rsidP="00EB5430">
            <w:pPr>
              <w:pStyle w:val="Cellcenter"/>
              <w:tabs>
                <w:tab w:val="left" w:pos="513"/>
              </w:tabs>
              <w:snapToGrid w:val="0"/>
              <w:ind w:left="57"/>
              <w:rPr>
                <w:rFonts w:ascii="Arial" w:hAnsi="Arial" w:cs="Arial"/>
                <w:sz w:val="18"/>
                <w:szCs w:val="18"/>
              </w:rPr>
            </w:pPr>
            <w:r>
              <w:rPr>
                <w:rFonts w:ascii="Arial" w:hAnsi="Arial" w:cs="Arial"/>
                <w:sz w:val="18"/>
                <w:szCs w:val="18"/>
              </w:rPr>
              <w:t>4</w:t>
            </w:r>
          </w:p>
        </w:tc>
        <w:tc>
          <w:tcPr>
            <w:tcW w:w="3420" w:type="dxa"/>
            <w:tcBorders>
              <w:top w:val="single" w:sz="4" w:space="0" w:color="C0C0C0"/>
              <w:left w:val="single" w:sz="4" w:space="0" w:color="C0C0C0"/>
              <w:bottom w:val="single" w:sz="4" w:space="0" w:color="C0C0C0"/>
              <w:right w:val="single" w:sz="4" w:space="0" w:color="C0C0C0"/>
            </w:tcBorders>
            <w:vAlign w:val="center"/>
          </w:tcPr>
          <w:p w:rsidR="007B0560" w:rsidRDefault="007B0560" w:rsidP="007B0560">
            <w:pPr>
              <w:tabs>
                <w:tab w:val="left" w:pos="513"/>
              </w:tabs>
              <w:snapToGrid w:val="0"/>
              <w:rPr>
                <w:rFonts w:ascii="Arial" w:hAnsi="Arial" w:cs="Arial"/>
                <w:sz w:val="18"/>
                <w:szCs w:val="18"/>
                <w:lang w:val="en-US"/>
              </w:rPr>
            </w:pPr>
            <w:r w:rsidRPr="007B0560">
              <w:rPr>
                <w:rFonts w:ascii="Arial" w:hAnsi="Arial" w:cs="Arial"/>
                <w:sz w:val="18"/>
                <w:szCs w:val="18"/>
                <w:lang w:val="en-US"/>
              </w:rPr>
              <w:t xml:space="preserve">Easterly (2001). Pages 25 - 45 </w:t>
            </w:r>
          </w:p>
          <w:p w:rsidR="00005BBB" w:rsidRPr="00EE2F99" w:rsidRDefault="007B0560" w:rsidP="007B0560">
            <w:pPr>
              <w:tabs>
                <w:tab w:val="left" w:pos="513"/>
              </w:tabs>
              <w:snapToGrid w:val="0"/>
              <w:rPr>
                <w:rFonts w:ascii="Arial" w:hAnsi="Arial" w:cs="Arial"/>
                <w:sz w:val="18"/>
                <w:szCs w:val="18"/>
                <w:lang w:val="en-US"/>
              </w:rPr>
            </w:pPr>
            <w:r w:rsidRPr="007B0560">
              <w:rPr>
                <w:rFonts w:ascii="Arial" w:hAnsi="Arial" w:cs="Arial"/>
                <w:sz w:val="18"/>
                <w:szCs w:val="18"/>
                <w:lang w:val="en-US"/>
              </w:rPr>
              <w:t>(Chapter 2)</w:t>
            </w:r>
          </w:p>
        </w:tc>
      </w:tr>
      <w:tr w:rsidR="00005BBB" w:rsidRPr="00EE2F99" w:rsidTr="005B73BA">
        <w:trPr>
          <w:trHeight w:val="450"/>
        </w:trPr>
        <w:tc>
          <w:tcPr>
            <w:tcW w:w="981" w:type="dxa"/>
            <w:tcBorders>
              <w:top w:val="single" w:sz="4" w:space="0" w:color="C0C0C0"/>
              <w:left w:val="single" w:sz="4" w:space="0" w:color="C0C0C0"/>
              <w:bottom w:val="single" w:sz="4" w:space="0" w:color="C0C0C0"/>
            </w:tcBorders>
            <w:vAlign w:val="center"/>
          </w:tcPr>
          <w:p w:rsidR="00005BBB" w:rsidRPr="00EE2F99" w:rsidRDefault="00005BBB" w:rsidP="00EB5430">
            <w:pPr>
              <w:tabs>
                <w:tab w:val="left" w:pos="513"/>
              </w:tabs>
              <w:snapToGrid w:val="0"/>
              <w:ind w:left="57"/>
              <w:jc w:val="center"/>
              <w:rPr>
                <w:rFonts w:ascii="Arial" w:hAnsi="Arial" w:cs="Arial"/>
                <w:sz w:val="18"/>
                <w:szCs w:val="18"/>
                <w:lang w:val="en-US"/>
              </w:rPr>
            </w:pPr>
            <w:r w:rsidRPr="00EE2F99">
              <w:rPr>
                <w:rFonts w:ascii="Arial" w:hAnsi="Arial" w:cs="Arial"/>
                <w:sz w:val="18"/>
                <w:szCs w:val="18"/>
                <w:lang w:val="en-US"/>
              </w:rPr>
              <w:t>2</w:t>
            </w:r>
          </w:p>
          <w:p w:rsidR="00005BBB" w:rsidRPr="00EE2F99" w:rsidRDefault="00005BBB" w:rsidP="00EB5430">
            <w:pPr>
              <w:tabs>
                <w:tab w:val="left" w:pos="513"/>
              </w:tabs>
              <w:ind w:left="57"/>
              <w:jc w:val="center"/>
              <w:rPr>
                <w:rFonts w:ascii="Arial" w:hAnsi="Arial" w:cs="Arial"/>
                <w:sz w:val="18"/>
                <w:szCs w:val="18"/>
                <w:lang w:val="en-US"/>
              </w:rPr>
            </w:pPr>
          </w:p>
        </w:tc>
        <w:tc>
          <w:tcPr>
            <w:tcW w:w="3520" w:type="dxa"/>
            <w:tcBorders>
              <w:top w:val="single" w:sz="4" w:space="0" w:color="C0C0C0"/>
              <w:left w:val="single" w:sz="4" w:space="0" w:color="C0C0C0"/>
              <w:bottom w:val="single" w:sz="4" w:space="0" w:color="C0C0C0"/>
            </w:tcBorders>
            <w:vAlign w:val="center"/>
          </w:tcPr>
          <w:p w:rsidR="00005BBB" w:rsidRPr="00EE2F99" w:rsidRDefault="007B0560" w:rsidP="00EB5430">
            <w:pPr>
              <w:pStyle w:val="TableContents"/>
              <w:spacing w:after="115"/>
              <w:rPr>
                <w:rFonts w:ascii="Arial" w:hAnsi="Arial" w:cs="Arial"/>
                <w:sz w:val="18"/>
                <w:szCs w:val="18"/>
                <w:lang w:val="en-US"/>
              </w:rPr>
            </w:pPr>
            <w:r w:rsidRPr="007B0560">
              <w:rPr>
                <w:rFonts w:ascii="Arial" w:hAnsi="Arial" w:cs="Arial"/>
                <w:sz w:val="18"/>
                <w:szCs w:val="18"/>
                <w:lang w:val="en-US"/>
              </w:rPr>
              <w:t>Structural theories of growth &amp; evidence</w:t>
            </w:r>
          </w:p>
        </w:tc>
        <w:tc>
          <w:tcPr>
            <w:tcW w:w="2170" w:type="dxa"/>
            <w:tcBorders>
              <w:top w:val="single" w:sz="4" w:space="0" w:color="C0C0C0"/>
              <w:left w:val="single" w:sz="4" w:space="0" w:color="C0C0C0"/>
              <w:bottom w:val="single" w:sz="4" w:space="0" w:color="C0C0C0"/>
            </w:tcBorders>
            <w:vAlign w:val="center"/>
          </w:tcPr>
          <w:p w:rsidR="00005BBB" w:rsidRPr="00EE2F99" w:rsidRDefault="00005BBB" w:rsidP="00EB5430">
            <w:pPr>
              <w:pStyle w:val="Cellcenter"/>
              <w:tabs>
                <w:tab w:val="left" w:pos="513"/>
              </w:tabs>
              <w:snapToGrid w:val="0"/>
              <w:ind w:left="57"/>
              <w:rPr>
                <w:rFonts w:ascii="Arial" w:hAnsi="Arial" w:cs="Arial"/>
                <w:sz w:val="18"/>
                <w:szCs w:val="18"/>
              </w:rPr>
            </w:pPr>
            <w:r>
              <w:rPr>
                <w:rFonts w:ascii="Arial" w:hAnsi="Arial" w:cs="Arial"/>
                <w:sz w:val="18"/>
                <w:szCs w:val="18"/>
              </w:rPr>
              <w:t>4</w:t>
            </w:r>
          </w:p>
        </w:tc>
        <w:tc>
          <w:tcPr>
            <w:tcW w:w="3420" w:type="dxa"/>
            <w:tcBorders>
              <w:top w:val="single" w:sz="4" w:space="0" w:color="C0C0C0"/>
              <w:left w:val="single" w:sz="4" w:space="0" w:color="C0C0C0"/>
              <w:bottom w:val="single" w:sz="4" w:space="0" w:color="C0C0C0"/>
              <w:right w:val="single" w:sz="4" w:space="0" w:color="C0C0C0"/>
            </w:tcBorders>
            <w:vAlign w:val="center"/>
          </w:tcPr>
          <w:p w:rsidR="00005BBB" w:rsidRPr="007B0560" w:rsidRDefault="007B0560" w:rsidP="007B0560">
            <w:pPr>
              <w:tabs>
                <w:tab w:val="left" w:pos="513"/>
              </w:tabs>
              <w:snapToGrid w:val="0"/>
              <w:rPr>
                <w:rFonts w:ascii="Arial" w:hAnsi="Arial" w:cs="Arial"/>
                <w:sz w:val="18"/>
                <w:szCs w:val="18"/>
                <w:lang w:val="en-US"/>
              </w:rPr>
            </w:pPr>
            <w:r w:rsidRPr="007B0560">
              <w:rPr>
                <w:rFonts w:ascii="Arial" w:hAnsi="Arial" w:cs="Arial"/>
                <w:sz w:val="18"/>
                <w:szCs w:val="18"/>
                <w:lang w:val="en-US"/>
              </w:rPr>
              <w:t>Candler, G.G. 1996. Cardoso, Dependency Theory and Brazil</w:t>
            </w:r>
          </w:p>
        </w:tc>
      </w:tr>
      <w:tr w:rsidR="00005BBB" w:rsidRPr="00EE2F99" w:rsidTr="005B73BA">
        <w:trPr>
          <w:trHeight w:val="450"/>
        </w:trPr>
        <w:tc>
          <w:tcPr>
            <w:tcW w:w="981" w:type="dxa"/>
            <w:tcBorders>
              <w:top w:val="single" w:sz="4" w:space="0" w:color="C0C0C0"/>
              <w:left w:val="single" w:sz="4" w:space="0" w:color="C0C0C0"/>
              <w:bottom w:val="single" w:sz="4" w:space="0" w:color="C0C0C0"/>
            </w:tcBorders>
            <w:vAlign w:val="center"/>
          </w:tcPr>
          <w:p w:rsidR="00005BBB" w:rsidRPr="00EE2F99" w:rsidRDefault="00005BBB" w:rsidP="00EB5430">
            <w:pPr>
              <w:tabs>
                <w:tab w:val="left" w:pos="513"/>
              </w:tabs>
              <w:snapToGrid w:val="0"/>
              <w:ind w:left="57"/>
              <w:jc w:val="center"/>
              <w:rPr>
                <w:rFonts w:ascii="Arial" w:hAnsi="Arial" w:cs="Arial"/>
                <w:sz w:val="18"/>
                <w:szCs w:val="18"/>
                <w:lang w:val="en-US"/>
              </w:rPr>
            </w:pPr>
            <w:r w:rsidRPr="00EE2F99">
              <w:rPr>
                <w:rFonts w:ascii="Arial" w:hAnsi="Arial" w:cs="Arial"/>
                <w:sz w:val="18"/>
                <w:szCs w:val="18"/>
                <w:lang w:val="en-US"/>
              </w:rPr>
              <w:t>3</w:t>
            </w:r>
          </w:p>
        </w:tc>
        <w:tc>
          <w:tcPr>
            <w:tcW w:w="3520" w:type="dxa"/>
            <w:tcBorders>
              <w:top w:val="single" w:sz="4" w:space="0" w:color="C0C0C0"/>
              <w:left w:val="single" w:sz="4" w:space="0" w:color="C0C0C0"/>
              <w:bottom w:val="single" w:sz="4" w:space="0" w:color="C0C0C0"/>
            </w:tcBorders>
            <w:vAlign w:val="center"/>
          </w:tcPr>
          <w:p w:rsidR="00005BBB" w:rsidRPr="00EE2F99" w:rsidRDefault="007B0560" w:rsidP="00CE3376">
            <w:pPr>
              <w:pStyle w:val="TableContents"/>
              <w:tabs>
                <w:tab w:val="left" w:pos="513"/>
              </w:tabs>
              <w:snapToGrid w:val="0"/>
              <w:spacing w:after="115"/>
              <w:ind w:left="57"/>
              <w:rPr>
                <w:rFonts w:ascii="Arial" w:hAnsi="Arial" w:cs="Arial"/>
                <w:sz w:val="18"/>
                <w:szCs w:val="18"/>
                <w:lang w:val="en-US"/>
              </w:rPr>
            </w:pPr>
            <w:r w:rsidRPr="007B0560">
              <w:rPr>
                <w:rFonts w:ascii="Arial" w:hAnsi="Arial" w:cs="Arial"/>
                <w:sz w:val="18"/>
                <w:szCs w:val="18"/>
                <w:lang w:val="en-US"/>
              </w:rPr>
              <w:t>Technology – based theories of growth &amp; evidence</w:t>
            </w:r>
          </w:p>
        </w:tc>
        <w:tc>
          <w:tcPr>
            <w:tcW w:w="2170" w:type="dxa"/>
            <w:tcBorders>
              <w:top w:val="single" w:sz="4" w:space="0" w:color="C0C0C0"/>
              <w:left w:val="single" w:sz="4" w:space="0" w:color="C0C0C0"/>
              <w:bottom w:val="single" w:sz="4" w:space="0" w:color="C0C0C0"/>
            </w:tcBorders>
            <w:vAlign w:val="center"/>
          </w:tcPr>
          <w:p w:rsidR="00005BBB" w:rsidRPr="00EE2F99" w:rsidRDefault="00005BBB" w:rsidP="00EB5430">
            <w:pPr>
              <w:pStyle w:val="Cellcenter"/>
              <w:tabs>
                <w:tab w:val="left" w:pos="513"/>
              </w:tabs>
              <w:snapToGrid w:val="0"/>
              <w:ind w:left="57"/>
              <w:rPr>
                <w:rFonts w:ascii="Arial" w:hAnsi="Arial" w:cs="Arial"/>
                <w:sz w:val="18"/>
                <w:szCs w:val="18"/>
              </w:rPr>
            </w:pPr>
            <w:r>
              <w:rPr>
                <w:rFonts w:ascii="Arial" w:hAnsi="Arial" w:cs="Arial"/>
                <w:sz w:val="18"/>
                <w:szCs w:val="18"/>
              </w:rPr>
              <w:t>4</w:t>
            </w:r>
          </w:p>
        </w:tc>
        <w:tc>
          <w:tcPr>
            <w:tcW w:w="3420" w:type="dxa"/>
            <w:tcBorders>
              <w:top w:val="single" w:sz="4" w:space="0" w:color="C0C0C0"/>
              <w:left w:val="single" w:sz="4" w:space="0" w:color="C0C0C0"/>
              <w:bottom w:val="single" w:sz="4" w:space="0" w:color="C0C0C0"/>
              <w:right w:val="single" w:sz="4" w:space="0" w:color="C0C0C0"/>
            </w:tcBorders>
            <w:vAlign w:val="center"/>
          </w:tcPr>
          <w:p w:rsidR="00005BBB" w:rsidRPr="00EE2F99" w:rsidRDefault="007B0560" w:rsidP="00EB5430">
            <w:pPr>
              <w:tabs>
                <w:tab w:val="left" w:pos="228"/>
              </w:tabs>
              <w:snapToGrid w:val="0"/>
              <w:rPr>
                <w:rFonts w:ascii="Arial" w:hAnsi="Arial" w:cs="Arial"/>
                <w:sz w:val="18"/>
                <w:szCs w:val="18"/>
                <w:lang w:val="en-US"/>
              </w:rPr>
            </w:pPr>
            <w:r w:rsidRPr="007B0560">
              <w:rPr>
                <w:rFonts w:ascii="Arial" w:hAnsi="Arial" w:cs="Arial"/>
                <w:sz w:val="18"/>
                <w:szCs w:val="18"/>
                <w:lang w:val="en-US"/>
              </w:rPr>
              <w:t xml:space="preserve">Easterly W. (2001). Pages 47 - 70. Chapter 3.  </w:t>
            </w:r>
          </w:p>
        </w:tc>
      </w:tr>
      <w:tr w:rsidR="00005BBB" w:rsidRPr="00EE2F99" w:rsidTr="005B73BA">
        <w:trPr>
          <w:trHeight w:val="621"/>
        </w:trPr>
        <w:tc>
          <w:tcPr>
            <w:tcW w:w="981" w:type="dxa"/>
            <w:tcBorders>
              <w:top w:val="single" w:sz="4" w:space="0" w:color="C0C0C0"/>
              <w:left w:val="single" w:sz="4" w:space="0" w:color="C0C0C0"/>
              <w:bottom w:val="single" w:sz="4" w:space="0" w:color="C0C0C0"/>
            </w:tcBorders>
            <w:vAlign w:val="center"/>
          </w:tcPr>
          <w:p w:rsidR="00005BBB" w:rsidRPr="00EE2F99" w:rsidRDefault="00005BBB" w:rsidP="00EB5430">
            <w:pPr>
              <w:tabs>
                <w:tab w:val="left" w:pos="513"/>
              </w:tabs>
              <w:snapToGrid w:val="0"/>
              <w:ind w:left="57"/>
              <w:jc w:val="center"/>
              <w:rPr>
                <w:rFonts w:ascii="Arial" w:hAnsi="Arial" w:cs="Arial"/>
                <w:sz w:val="18"/>
                <w:szCs w:val="18"/>
                <w:lang w:val="en-US"/>
              </w:rPr>
            </w:pPr>
            <w:r w:rsidRPr="00EE2F99">
              <w:rPr>
                <w:rFonts w:ascii="Arial" w:hAnsi="Arial" w:cs="Arial"/>
                <w:sz w:val="18"/>
                <w:szCs w:val="18"/>
                <w:lang w:val="en-US"/>
              </w:rPr>
              <w:t>4</w:t>
            </w:r>
          </w:p>
          <w:p w:rsidR="00005BBB" w:rsidRPr="00EE2F99" w:rsidRDefault="00005BBB" w:rsidP="00EB5430">
            <w:pPr>
              <w:tabs>
                <w:tab w:val="left" w:pos="513"/>
              </w:tabs>
              <w:ind w:left="57"/>
              <w:jc w:val="center"/>
              <w:rPr>
                <w:rFonts w:ascii="Arial" w:hAnsi="Arial" w:cs="Arial"/>
                <w:sz w:val="18"/>
                <w:szCs w:val="18"/>
                <w:lang w:val="en-US"/>
              </w:rPr>
            </w:pPr>
          </w:p>
        </w:tc>
        <w:tc>
          <w:tcPr>
            <w:tcW w:w="3520" w:type="dxa"/>
            <w:tcBorders>
              <w:top w:val="single" w:sz="4" w:space="0" w:color="C0C0C0"/>
              <w:left w:val="single" w:sz="4" w:space="0" w:color="C0C0C0"/>
              <w:bottom w:val="single" w:sz="4" w:space="0" w:color="C0C0C0"/>
            </w:tcBorders>
            <w:vAlign w:val="center"/>
          </w:tcPr>
          <w:p w:rsidR="00005BBB" w:rsidRPr="00EE2F99" w:rsidRDefault="007B0560" w:rsidP="00EE2F99">
            <w:pPr>
              <w:pStyle w:val="TableContents"/>
              <w:spacing w:after="115"/>
              <w:rPr>
                <w:rFonts w:ascii="Arial" w:hAnsi="Arial" w:cs="Arial"/>
                <w:sz w:val="18"/>
                <w:szCs w:val="18"/>
                <w:lang w:val="en-US"/>
              </w:rPr>
            </w:pPr>
            <w:r w:rsidRPr="007B0560">
              <w:rPr>
                <w:rFonts w:ascii="Arial" w:hAnsi="Arial" w:cs="Arial"/>
                <w:sz w:val="18"/>
                <w:szCs w:val="18"/>
                <w:lang w:val="en-US"/>
              </w:rPr>
              <w:t>Political regimes &amp; growth: a focus on foreign aid</w:t>
            </w:r>
          </w:p>
        </w:tc>
        <w:tc>
          <w:tcPr>
            <w:tcW w:w="2170" w:type="dxa"/>
            <w:tcBorders>
              <w:top w:val="single" w:sz="4" w:space="0" w:color="C0C0C0"/>
              <w:left w:val="single" w:sz="4" w:space="0" w:color="C0C0C0"/>
              <w:bottom w:val="single" w:sz="4" w:space="0" w:color="C0C0C0"/>
            </w:tcBorders>
            <w:vAlign w:val="center"/>
          </w:tcPr>
          <w:p w:rsidR="00005BBB" w:rsidRPr="00EE2F99" w:rsidRDefault="00005BBB" w:rsidP="00EB5430">
            <w:pPr>
              <w:pStyle w:val="Cellcenter"/>
              <w:tabs>
                <w:tab w:val="left" w:pos="513"/>
              </w:tabs>
              <w:snapToGrid w:val="0"/>
              <w:ind w:left="57"/>
              <w:rPr>
                <w:rFonts w:ascii="Arial" w:hAnsi="Arial" w:cs="Arial"/>
                <w:sz w:val="18"/>
                <w:szCs w:val="18"/>
              </w:rPr>
            </w:pPr>
            <w:r>
              <w:rPr>
                <w:rFonts w:ascii="Arial" w:hAnsi="Arial" w:cs="Arial"/>
                <w:sz w:val="18"/>
                <w:szCs w:val="18"/>
              </w:rPr>
              <w:t>4</w:t>
            </w:r>
          </w:p>
        </w:tc>
        <w:tc>
          <w:tcPr>
            <w:tcW w:w="3420" w:type="dxa"/>
            <w:tcBorders>
              <w:top w:val="single" w:sz="4" w:space="0" w:color="C0C0C0"/>
              <w:left w:val="single" w:sz="4" w:space="0" w:color="C0C0C0"/>
              <w:bottom w:val="single" w:sz="4" w:space="0" w:color="C0C0C0"/>
              <w:right w:val="single" w:sz="4" w:space="0" w:color="C0C0C0"/>
            </w:tcBorders>
            <w:vAlign w:val="center"/>
          </w:tcPr>
          <w:p w:rsidR="00005BBB" w:rsidRPr="00EE2F99" w:rsidRDefault="007B0560" w:rsidP="00EB5430">
            <w:pPr>
              <w:tabs>
                <w:tab w:val="left" w:pos="228"/>
              </w:tabs>
              <w:snapToGrid w:val="0"/>
              <w:rPr>
                <w:rFonts w:ascii="Arial" w:hAnsi="Arial" w:cs="Arial"/>
                <w:sz w:val="18"/>
                <w:szCs w:val="18"/>
                <w:lang w:val="en-US"/>
              </w:rPr>
            </w:pPr>
            <w:r w:rsidRPr="007B0560">
              <w:rPr>
                <w:rFonts w:ascii="Arial" w:hAnsi="Arial" w:cs="Arial"/>
                <w:sz w:val="18"/>
                <w:szCs w:val="18"/>
                <w:lang w:val="en-US"/>
              </w:rPr>
              <w:t>Econtalk: Bruce Bueno de Mesquita on Democracies and Dictatorships</w:t>
            </w:r>
          </w:p>
        </w:tc>
      </w:tr>
      <w:tr w:rsidR="00005BBB" w:rsidRPr="00EE2F99" w:rsidTr="005B73BA">
        <w:trPr>
          <w:trHeight w:val="510"/>
        </w:trPr>
        <w:tc>
          <w:tcPr>
            <w:tcW w:w="981" w:type="dxa"/>
            <w:tcBorders>
              <w:top w:val="single" w:sz="4" w:space="0" w:color="C0C0C0"/>
              <w:left w:val="single" w:sz="4" w:space="0" w:color="C0C0C0"/>
              <w:bottom w:val="single" w:sz="4" w:space="0" w:color="C0C0C0"/>
            </w:tcBorders>
            <w:vAlign w:val="center"/>
          </w:tcPr>
          <w:p w:rsidR="00005BBB" w:rsidRPr="00EE2F99" w:rsidRDefault="00005BBB" w:rsidP="00EB5430">
            <w:pPr>
              <w:pStyle w:val="Cellcenter"/>
              <w:tabs>
                <w:tab w:val="left" w:pos="513"/>
              </w:tabs>
              <w:snapToGrid w:val="0"/>
              <w:ind w:left="57"/>
              <w:rPr>
                <w:rFonts w:ascii="Arial" w:hAnsi="Arial" w:cs="Arial"/>
                <w:sz w:val="18"/>
                <w:szCs w:val="18"/>
              </w:rPr>
            </w:pPr>
            <w:r w:rsidRPr="00EE2F99">
              <w:rPr>
                <w:rFonts w:ascii="Arial" w:hAnsi="Arial" w:cs="Arial"/>
                <w:sz w:val="18"/>
                <w:szCs w:val="18"/>
              </w:rPr>
              <w:t>5</w:t>
            </w:r>
          </w:p>
          <w:p w:rsidR="00005BBB" w:rsidRPr="00EE2F99" w:rsidRDefault="00005BBB" w:rsidP="00EB5430">
            <w:pPr>
              <w:pStyle w:val="Cellcenter"/>
              <w:tabs>
                <w:tab w:val="left" w:pos="513"/>
              </w:tabs>
              <w:ind w:left="57"/>
              <w:rPr>
                <w:rFonts w:ascii="Arial" w:hAnsi="Arial" w:cs="Arial"/>
                <w:sz w:val="18"/>
                <w:szCs w:val="18"/>
              </w:rPr>
            </w:pPr>
          </w:p>
        </w:tc>
        <w:tc>
          <w:tcPr>
            <w:tcW w:w="3520" w:type="dxa"/>
            <w:tcBorders>
              <w:top w:val="single" w:sz="4" w:space="0" w:color="C0C0C0"/>
              <w:left w:val="single" w:sz="4" w:space="0" w:color="C0C0C0"/>
              <w:bottom w:val="single" w:sz="4" w:space="0" w:color="C0C0C0"/>
            </w:tcBorders>
            <w:vAlign w:val="center"/>
          </w:tcPr>
          <w:p w:rsidR="00005BBB" w:rsidRPr="00EE2F99" w:rsidRDefault="007B0560" w:rsidP="00CE3376">
            <w:pPr>
              <w:pStyle w:val="TableContents"/>
              <w:tabs>
                <w:tab w:val="left" w:pos="228"/>
              </w:tabs>
              <w:snapToGrid w:val="0"/>
              <w:spacing w:after="115"/>
              <w:rPr>
                <w:rFonts w:ascii="Arial" w:hAnsi="Arial" w:cs="Arial"/>
                <w:bCs/>
                <w:sz w:val="18"/>
                <w:szCs w:val="18"/>
                <w:lang w:val="en-US"/>
              </w:rPr>
            </w:pPr>
            <w:r w:rsidRPr="007B0560">
              <w:rPr>
                <w:rFonts w:ascii="Arial" w:hAnsi="Arial" w:cs="Arial"/>
                <w:bCs/>
                <w:sz w:val="18"/>
                <w:szCs w:val="18"/>
                <w:lang w:val="en-US"/>
              </w:rPr>
              <w:t>Democratic institutions &amp; growth: a focus on industrial policy</w:t>
            </w:r>
          </w:p>
        </w:tc>
        <w:tc>
          <w:tcPr>
            <w:tcW w:w="2170" w:type="dxa"/>
            <w:tcBorders>
              <w:top w:val="single" w:sz="4" w:space="0" w:color="C0C0C0"/>
              <w:left w:val="single" w:sz="4" w:space="0" w:color="C0C0C0"/>
              <w:bottom w:val="single" w:sz="4" w:space="0" w:color="C0C0C0"/>
            </w:tcBorders>
            <w:vAlign w:val="center"/>
          </w:tcPr>
          <w:p w:rsidR="00005BBB" w:rsidRPr="00EE2F99" w:rsidRDefault="00005BBB" w:rsidP="00EB5430">
            <w:pPr>
              <w:pStyle w:val="Cellcenter"/>
              <w:tabs>
                <w:tab w:val="left" w:pos="513"/>
              </w:tabs>
              <w:snapToGrid w:val="0"/>
              <w:ind w:left="57"/>
              <w:rPr>
                <w:rFonts w:ascii="Arial" w:hAnsi="Arial" w:cs="Arial"/>
                <w:sz w:val="18"/>
                <w:szCs w:val="18"/>
              </w:rPr>
            </w:pPr>
            <w:r>
              <w:rPr>
                <w:rFonts w:ascii="Arial" w:hAnsi="Arial" w:cs="Arial"/>
                <w:sz w:val="18"/>
                <w:szCs w:val="18"/>
              </w:rPr>
              <w:t>4</w:t>
            </w:r>
          </w:p>
        </w:tc>
        <w:tc>
          <w:tcPr>
            <w:tcW w:w="3420" w:type="dxa"/>
            <w:tcBorders>
              <w:top w:val="single" w:sz="4" w:space="0" w:color="C0C0C0"/>
              <w:left w:val="single" w:sz="4" w:space="0" w:color="C0C0C0"/>
              <w:bottom w:val="single" w:sz="4" w:space="0" w:color="C0C0C0"/>
              <w:right w:val="single" w:sz="4" w:space="0" w:color="C0C0C0"/>
            </w:tcBorders>
          </w:tcPr>
          <w:p w:rsidR="00005BBB" w:rsidRPr="00EE2F99" w:rsidRDefault="000A6640" w:rsidP="00EB5430">
            <w:pPr>
              <w:tabs>
                <w:tab w:val="left" w:pos="228"/>
              </w:tabs>
              <w:snapToGrid w:val="0"/>
              <w:rPr>
                <w:rFonts w:ascii="Arial" w:hAnsi="Arial" w:cs="Arial"/>
                <w:sz w:val="18"/>
                <w:szCs w:val="18"/>
                <w:lang w:val="en-US"/>
              </w:rPr>
            </w:pPr>
            <w:r w:rsidRPr="000A6640">
              <w:rPr>
                <w:rFonts w:ascii="Arial" w:hAnsi="Arial" w:cs="Arial"/>
                <w:sz w:val="18"/>
                <w:szCs w:val="18"/>
                <w:lang w:val="en-US"/>
              </w:rPr>
              <w:t>McGillivray, F. 2004. Privileging Industry. Ch</w:t>
            </w:r>
            <w:r>
              <w:rPr>
                <w:rFonts w:ascii="Arial" w:hAnsi="Arial" w:cs="Arial"/>
                <w:sz w:val="18"/>
                <w:szCs w:val="18"/>
                <w:lang w:val="en-US"/>
              </w:rPr>
              <w:t>.</w:t>
            </w:r>
            <w:r w:rsidRPr="000A6640">
              <w:rPr>
                <w:rFonts w:ascii="Arial" w:hAnsi="Arial" w:cs="Arial"/>
                <w:sz w:val="18"/>
                <w:szCs w:val="18"/>
                <w:lang w:val="en-US"/>
              </w:rPr>
              <w:t xml:space="preserve"> 1, p</w:t>
            </w:r>
            <w:r>
              <w:rPr>
                <w:rFonts w:ascii="Arial" w:hAnsi="Arial" w:cs="Arial"/>
                <w:sz w:val="18"/>
                <w:szCs w:val="18"/>
                <w:lang w:val="en-US"/>
              </w:rPr>
              <w:t>p.</w:t>
            </w:r>
            <w:r w:rsidRPr="000A6640">
              <w:rPr>
                <w:rFonts w:ascii="Arial" w:hAnsi="Arial" w:cs="Arial"/>
                <w:sz w:val="18"/>
                <w:szCs w:val="18"/>
                <w:lang w:val="en-US"/>
              </w:rPr>
              <w:t xml:space="preserve"> 1 - 7 and 17 - 22.</w:t>
            </w:r>
          </w:p>
        </w:tc>
      </w:tr>
      <w:tr w:rsidR="00005BBB" w:rsidRPr="00EE2F99" w:rsidTr="005B73BA">
        <w:trPr>
          <w:trHeight w:val="510"/>
        </w:trPr>
        <w:tc>
          <w:tcPr>
            <w:tcW w:w="981" w:type="dxa"/>
            <w:tcBorders>
              <w:top w:val="single" w:sz="4" w:space="0" w:color="C0C0C0"/>
              <w:left w:val="single" w:sz="4" w:space="0" w:color="C0C0C0"/>
              <w:bottom w:val="single" w:sz="4" w:space="0" w:color="C0C0C0"/>
            </w:tcBorders>
            <w:vAlign w:val="center"/>
          </w:tcPr>
          <w:p w:rsidR="00005BBB" w:rsidRPr="00EE2F99" w:rsidRDefault="00005BBB" w:rsidP="00EB5430">
            <w:pPr>
              <w:pStyle w:val="Cellcenter"/>
              <w:tabs>
                <w:tab w:val="left" w:pos="513"/>
              </w:tabs>
              <w:snapToGrid w:val="0"/>
              <w:ind w:left="57"/>
              <w:rPr>
                <w:rFonts w:ascii="Arial" w:hAnsi="Arial" w:cs="Arial"/>
                <w:sz w:val="18"/>
                <w:szCs w:val="18"/>
              </w:rPr>
            </w:pPr>
            <w:r w:rsidRPr="00EE2F99">
              <w:rPr>
                <w:rFonts w:ascii="Arial" w:hAnsi="Arial" w:cs="Arial"/>
                <w:sz w:val="18"/>
                <w:szCs w:val="18"/>
              </w:rPr>
              <w:t>6</w:t>
            </w:r>
          </w:p>
          <w:p w:rsidR="00005BBB" w:rsidRPr="00EE2F99" w:rsidRDefault="00005BBB" w:rsidP="00EB5430">
            <w:pPr>
              <w:pStyle w:val="Cellcenter"/>
              <w:tabs>
                <w:tab w:val="left" w:pos="513"/>
              </w:tabs>
              <w:ind w:left="57"/>
              <w:rPr>
                <w:rFonts w:ascii="Arial" w:hAnsi="Arial" w:cs="Arial"/>
                <w:sz w:val="18"/>
                <w:szCs w:val="18"/>
              </w:rPr>
            </w:pPr>
          </w:p>
        </w:tc>
        <w:tc>
          <w:tcPr>
            <w:tcW w:w="3520" w:type="dxa"/>
            <w:tcBorders>
              <w:top w:val="single" w:sz="4" w:space="0" w:color="C0C0C0"/>
              <w:left w:val="single" w:sz="4" w:space="0" w:color="C0C0C0"/>
              <w:bottom w:val="single" w:sz="4" w:space="0" w:color="C0C0C0"/>
            </w:tcBorders>
            <w:vAlign w:val="center"/>
          </w:tcPr>
          <w:p w:rsidR="00005BBB" w:rsidRPr="007B0560" w:rsidRDefault="007B0560" w:rsidP="00CE3376">
            <w:pPr>
              <w:pStyle w:val="TableContents"/>
              <w:spacing w:after="115"/>
              <w:rPr>
                <w:rFonts w:ascii="Arial" w:hAnsi="Arial" w:cs="Arial"/>
                <w:b/>
                <w:bCs/>
                <w:sz w:val="18"/>
                <w:szCs w:val="18"/>
                <w:lang w:val="en-US"/>
              </w:rPr>
            </w:pPr>
            <w:r w:rsidRPr="007B0560">
              <w:rPr>
                <w:rFonts w:ascii="Arial" w:hAnsi="Arial" w:cs="Arial"/>
                <w:b/>
                <w:bCs/>
                <w:sz w:val="18"/>
                <w:szCs w:val="18"/>
                <w:lang w:val="en-US"/>
              </w:rPr>
              <w:t>Midterm examination</w:t>
            </w:r>
          </w:p>
        </w:tc>
        <w:tc>
          <w:tcPr>
            <w:tcW w:w="2170" w:type="dxa"/>
            <w:tcBorders>
              <w:top w:val="single" w:sz="4" w:space="0" w:color="C0C0C0"/>
              <w:left w:val="single" w:sz="4" w:space="0" w:color="C0C0C0"/>
              <w:bottom w:val="single" w:sz="4" w:space="0" w:color="C0C0C0"/>
            </w:tcBorders>
            <w:vAlign w:val="center"/>
          </w:tcPr>
          <w:p w:rsidR="00005BBB" w:rsidRPr="00EE2F99" w:rsidRDefault="007B0560" w:rsidP="00EB5430">
            <w:pPr>
              <w:pStyle w:val="Cellcenter"/>
              <w:tabs>
                <w:tab w:val="left" w:pos="513"/>
              </w:tabs>
              <w:snapToGrid w:val="0"/>
              <w:ind w:left="57"/>
              <w:rPr>
                <w:rFonts w:ascii="Arial" w:hAnsi="Arial" w:cs="Arial"/>
                <w:sz w:val="18"/>
                <w:szCs w:val="18"/>
              </w:rPr>
            </w:pPr>
            <w:r>
              <w:rPr>
                <w:rFonts w:ascii="Arial" w:hAnsi="Arial" w:cs="Arial"/>
                <w:sz w:val="18"/>
                <w:szCs w:val="18"/>
              </w:rPr>
              <w:t>2</w:t>
            </w:r>
          </w:p>
        </w:tc>
        <w:tc>
          <w:tcPr>
            <w:tcW w:w="3420" w:type="dxa"/>
            <w:tcBorders>
              <w:top w:val="single" w:sz="4" w:space="0" w:color="C0C0C0"/>
              <w:left w:val="single" w:sz="4" w:space="0" w:color="C0C0C0"/>
              <w:bottom w:val="single" w:sz="4" w:space="0" w:color="C0C0C0"/>
              <w:right w:val="single" w:sz="4" w:space="0" w:color="C0C0C0"/>
            </w:tcBorders>
          </w:tcPr>
          <w:p w:rsidR="00005BBB" w:rsidRPr="00EE2F99" w:rsidRDefault="00005BBB" w:rsidP="00EB5430">
            <w:pPr>
              <w:tabs>
                <w:tab w:val="left" w:pos="228"/>
              </w:tabs>
              <w:snapToGrid w:val="0"/>
              <w:rPr>
                <w:rFonts w:ascii="Arial" w:hAnsi="Arial" w:cs="Arial"/>
                <w:sz w:val="18"/>
                <w:szCs w:val="18"/>
                <w:lang w:val="en-US"/>
              </w:rPr>
            </w:pPr>
          </w:p>
        </w:tc>
      </w:tr>
      <w:tr w:rsidR="00005BBB" w:rsidRPr="00EE2F99" w:rsidTr="005B73BA">
        <w:trPr>
          <w:trHeight w:val="510"/>
        </w:trPr>
        <w:tc>
          <w:tcPr>
            <w:tcW w:w="981" w:type="dxa"/>
            <w:tcBorders>
              <w:top w:val="single" w:sz="4" w:space="0" w:color="C0C0C0"/>
              <w:left w:val="single" w:sz="4" w:space="0" w:color="C0C0C0"/>
              <w:bottom w:val="single" w:sz="4" w:space="0" w:color="C0C0C0"/>
            </w:tcBorders>
            <w:vAlign w:val="center"/>
          </w:tcPr>
          <w:p w:rsidR="00005BBB" w:rsidRPr="00EE2F99" w:rsidRDefault="00005BBB" w:rsidP="00EB5430">
            <w:pPr>
              <w:pStyle w:val="Cellcenter"/>
              <w:tabs>
                <w:tab w:val="left" w:pos="513"/>
              </w:tabs>
              <w:snapToGrid w:val="0"/>
              <w:ind w:left="57"/>
              <w:rPr>
                <w:rFonts w:ascii="Arial" w:hAnsi="Arial" w:cs="Arial"/>
                <w:sz w:val="18"/>
                <w:szCs w:val="18"/>
              </w:rPr>
            </w:pPr>
            <w:r w:rsidRPr="00EE2F99">
              <w:rPr>
                <w:rFonts w:ascii="Arial" w:hAnsi="Arial" w:cs="Arial"/>
                <w:sz w:val="18"/>
                <w:szCs w:val="18"/>
              </w:rPr>
              <w:t>7</w:t>
            </w:r>
          </w:p>
          <w:p w:rsidR="00005BBB" w:rsidRPr="00EE2F99" w:rsidRDefault="00005BBB" w:rsidP="00EB5430">
            <w:pPr>
              <w:pStyle w:val="Cellcenter"/>
              <w:tabs>
                <w:tab w:val="left" w:pos="513"/>
              </w:tabs>
              <w:ind w:left="57"/>
              <w:rPr>
                <w:rFonts w:ascii="Arial" w:hAnsi="Arial" w:cs="Arial"/>
                <w:sz w:val="18"/>
                <w:szCs w:val="18"/>
              </w:rPr>
            </w:pPr>
          </w:p>
        </w:tc>
        <w:tc>
          <w:tcPr>
            <w:tcW w:w="3520" w:type="dxa"/>
            <w:tcBorders>
              <w:top w:val="single" w:sz="4" w:space="0" w:color="C0C0C0"/>
              <w:left w:val="single" w:sz="4" w:space="0" w:color="C0C0C0"/>
              <w:bottom w:val="single" w:sz="4" w:space="0" w:color="C0C0C0"/>
            </w:tcBorders>
            <w:vAlign w:val="center"/>
          </w:tcPr>
          <w:p w:rsidR="00005BBB" w:rsidRPr="00EE2F99" w:rsidRDefault="007B0560" w:rsidP="00CE3376">
            <w:pPr>
              <w:pStyle w:val="TableContents"/>
              <w:spacing w:after="115"/>
              <w:rPr>
                <w:rFonts w:ascii="Arial" w:hAnsi="Arial" w:cs="Arial"/>
                <w:sz w:val="18"/>
                <w:szCs w:val="18"/>
                <w:lang w:val="en-US"/>
              </w:rPr>
            </w:pPr>
            <w:r w:rsidRPr="007B0560">
              <w:rPr>
                <w:rFonts w:ascii="Arial" w:hAnsi="Arial" w:cs="Arial"/>
                <w:sz w:val="18"/>
                <w:szCs w:val="18"/>
                <w:lang w:val="en-US"/>
              </w:rPr>
              <w:t xml:space="preserve">Corruption: </w:t>
            </w:r>
            <w:r>
              <w:rPr>
                <w:rFonts w:ascii="Arial" w:hAnsi="Arial" w:cs="Arial"/>
                <w:sz w:val="18"/>
                <w:szCs w:val="18"/>
                <w:lang w:val="en-US"/>
              </w:rPr>
              <w:t xml:space="preserve">concepts and </w:t>
            </w:r>
            <w:r w:rsidRPr="007B0560">
              <w:rPr>
                <w:rFonts w:ascii="Arial" w:hAnsi="Arial" w:cs="Arial"/>
                <w:sz w:val="18"/>
                <w:szCs w:val="18"/>
                <w:lang w:val="en-US"/>
              </w:rPr>
              <w:t>economic consequences</w:t>
            </w:r>
          </w:p>
        </w:tc>
        <w:tc>
          <w:tcPr>
            <w:tcW w:w="2170" w:type="dxa"/>
            <w:tcBorders>
              <w:top w:val="single" w:sz="4" w:space="0" w:color="C0C0C0"/>
              <w:left w:val="single" w:sz="4" w:space="0" w:color="C0C0C0"/>
              <w:bottom w:val="single" w:sz="4" w:space="0" w:color="C0C0C0"/>
            </w:tcBorders>
            <w:vAlign w:val="center"/>
          </w:tcPr>
          <w:p w:rsidR="00005BBB" w:rsidRPr="00EE2F99" w:rsidRDefault="00005BBB" w:rsidP="00EB5430">
            <w:pPr>
              <w:pStyle w:val="Cellcenter"/>
              <w:tabs>
                <w:tab w:val="left" w:pos="513"/>
              </w:tabs>
              <w:snapToGrid w:val="0"/>
              <w:ind w:left="57"/>
              <w:rPr>
                <w:rFonts w:ascii="Arial" w:hAnsi="Arial" w:cs="Arial"/>
                <w:sz w:val="18"/>
                <w:szCs w:val="18"/>
              </w:rPr>
            </w:pPr>
            <w:r>
              <w:rPr>
                <w:rFonts w:ascii="Arial" w:hAnsi="Arial" w:cs="Arial"/>
                <w:sz w:val="18"/>
                <w:szCs w:val="18"/>
              </w:rPr>
              <w:t>4</w:t>
            </w:r>
          </w:p>
        </w:tc>
        <w:tc>
          <w:tcPr>
            <w:tcW w:w="3420" w:type="dxa"/>
            <w:tcBorders>
              <w:top w:val="single" w:sz="4" w:space="0" w:color="C0C0C0"/>
              <w:left w:val="single" w:sz="4" w:space="0" w:color="C0C0C0"/>
              <w:bottom w:val="single" w:sz="4" w:space="0" w:color="C0C0C0"/>
              <w:right w:val="single" w:sz="4" w:space="0" w:color="C0C0C0"/>
            </w:tcBorders>
          </w:tcPr>
          <w:p w:rsidR="00005BBB" w:rsidRPr="00EE2F99" w:rsidRDefault="007B0560" w:rsidP="00EB5430">
            <w:pPr>
              <w:pStyle w:val="TableContents"/>
              <w:tabs>
                <w:tab w:val="left" w:pos="228"/>
              </w:tabs>
              <w:snapToGrid w:val="0"/>
              <w:spacing w:after="115"/>
              <w:rPr>
                <w:rFonts w:ascii="Arial" w:hAnsi="Arial" w:cs="Arial"/>
                <w:sz w:val="18"/>
                <w:szCs w:val="18"/>
                <w:lang w:val="en-US"/>
              </w:rPr>
            </w:pPr>
            <w:r w:rsidRPr="007B0560">
              <w:rPr>
                <w:rFonts w:ascii="Arial" w:hAnsi="Arial" w:cs="Arial"/>
                <w:sz w:val="18"/>
                <w:szCs w:val="18"/>
                <w:lang w:val="en-US"/>
              </w:rPr>
              <w:t>Easterly W. (2001). Pages 241 - 253. Chapter 12.</w:t>
            </w:r>
          </w:p>
        </w:tc>
      </w:tr>
      <w:tr w:rsidR="00005BBB" w:rsidRPr="00EE2F99" w:rsidTr="005B73BA">
        <w:trPr>
          <w:trHeight w:val="510"/>
        </w:trPr>
        <w:tc>
          <w:tcPr>
            <w:tcW w:w="981" w:type="dxa"/>
            <w:tcBorders>
              <w:top w:val="single" w:sz="4" w:space="0" w:color="C0C0C0"/>
              <w:left w:val="single" w:sz="4" w:space="0" w:color="C0C0C0"/>
              <w:bottom w:val="single" w:sz="4" w:space="0" w:color="C0C0C0"/>
            </w:tcBorders>
            <w:vAlign w:val="center"/>
          </w:tcPr>
          <w:p w:rsidR="00005BBB" w:rsidRPr="00EE2F99" w:rsidRDefault="00005BBB" w:rsidP="00EB5430">
            <w:pPr>
              <w:pStyle w:val="Cellcenter"/>
              <w:tabs>
                <w:tab w:val="left" w:pos="513"/>
              </w:tabs>
              <w:snapToGrid w:val="0"/>
              <w:ind w:left="57"/>
              <w:rPr>
                <w:rFonts w:ascii="Arial" w:hAnsi="Arial" w:cs="Arial"/>
                <w:sz w:val="18"/>
                <w:szCs w:val="18"/>
              </w:rPr>
            </w:pPr>
            <w:r w:rsidRPr="00EE2F99">
              <w:rPr>
                <w:rFonts w:ascii="Arial" w:hAnsi="Arial" w:cs="Arial"/>
                <w:sz w:val="18"/>
                <w:szCs w:val="18"/>
              </w:rPr>
              <w:t>8</w:t>
            </w:r>
          </w:p>
          <w:p w:rsidR="00005BBB" w:rsidRPr="00EE2F99" w:rsidRDefault="00005BBB" w:rsidP="00EB5430">
            <w:pPr>
              <w:pStyle w:val="Cellcenter"/>
              <w:tabs>
                <w:tab w:val="left" w:pos="513"/>
              </w:tabs>
              <w:ind w:left="57"/>
              <w:rPr>
                <w:rFonts w:ascii="Arial" w:hAnsi="Arial" w:cs="Arial"/>
                <w:sz w:val="18"/>
                <w:szCs w:val="18"/>
              </w:rPr>
            </w:pPr>
          </w:p>
        </w:tc>
        <w:tc>
          <w:tcPr>
            <w:tcW w:w="3520" w:type="dxa"/>
            <w:tcBorders>
              <w:top w:val="single" w:sz="4" w:space="0" w:color="C0C0C0"/>
              <w:left w:val="single" w:sz="4" w:space="0" w:color="C0C0C0"/>
              <w:bottom w:val="single" w:sz="4" w:space="0" w:color="C0C0C0"/>
            </w:tcBorders>
            <w:vAlign w:val="center"/>
          </w:tcPr>
          <w:p w:rsidR="00005BBB" w:rsidRPr="007B0560" w:rsidRDefault="007B0560" w:rsidP="00EB5430">
            <w:pPr>
              <w:pStyle w:val="BodyText2"/>
              <w:tabs>
                <w:tab w:val="left" w:pos="0"/>
              </w:tabs>
              <w:snapToGrid w:val="0"/>
              <w:spacing w:line="240" w:lineRule="auto"/>
              <w:rPr>
                <w:rFonts w:ascii="Arial" w:hAnsi="Arial" w:cs="Arial"/>
                <w:sz w:val="18"/>
                <w:szCs w:val="18"/>
                <w:lang w:val="en-US"/>
              </w:rPr>
            </w:pPr>
            <w:r w:rsidRPr="007B0560">
              <w:rPr>
                <w:rFonts w:ascii="Arial" w:hAnsi="Arial" w:cs="Arial"/>
                <w:sz w:val="18"/>
                <w:szCs w:val="18"/>
                <w:lang w:val="en-US"/>
              </w:rPr>
              <w:t>Corruption: political &amp; policy predictors</w:t>
            </w:r>
          </w:p>
        </w:tc>
        <w:tc>
          <w:tcPr>
            <w:tcW w:w="2170" w:type="dxa"/>
            <w:tcBorders>
              <w:top w:val="single" w:sz="4" w:space="0" w:color="C0C0C0"/>
              <w:left w:val="single" w:sz="4" w:space="0" w:color="C0C0C0"/>
              <w:bottom w:val="single" w:sz="4" w:space="0" w:color="C0C0C0"/>
            </w:tcBorders>
            <w:vAlign w:val="center"/>
          </w:tcPr>
          <w:p w:rsidR="00005BBB" w:rsidRPr="00EE2F99" w:rsidRDefault="007B0560" w:rsidP="00EB5430">
            <w:pPr>
              <w:pStyle w:val="Cellcenter"/>
              <w:tabs>
                <w:tab w:val="left" w:pos="513"/>
              </w:tabs>
              <w:snapToGrid w:val="0"/>
              <w:ind w:left="57"/>
              <w:rPr>
                <w:rFonts w:ascii="Arial" w:hAnsi="Arial" w:cs="Arial"/>
                <w:sz w:val="18"/>
                <w:szCs w:val="18"/>
              </w:rPr>
            </w:pPr>
            <w:r>
              <w:rPr>
                <w:rFonts w:ascii="Arial" w:hAnsi="Arial" w:cs="Arial"/>
                <w:sz w:val="18"/>
                <w:szCs w:val="18"/>
              </w:rPr>
              <w:t>4</w:t>
            </w:r>
          </w:p>
        </w:tc>
        <w:tc>
          <w:tcPr>
            <w:tcW w:w="3420" w:type="dxa"/>
            <w:tcBorders>
              <w:top w:val="single" w:sz="4" w:space="0" w:color="C0C0C0"/>
              <w:left w:val="single" w:sz="4" w:space="0" w:color="C0C0C0"/>
              <w:bottom w:val="single" w:sz="4" w:space="0" w:color="C0C0C0"/>
              <w:right w:val="single" w:sz="4" w:space="0" w:color="C0C0C0"/>
            </w:tcBorders>
          </w:tcPr>
          <w:p w:rsidR="00005BBB" w:rsidRPr="007B0560" w:rsidRDefault="007B0560" w:rsidP="00EB5430">
            <w:pPr>
              <w:tabs>
                <w:tab w:val="left" w:pos="228"/>
              </w:tabs>
              <w:snapToGrid w:val="0"/>
              <w:rPr>
                <w:rFonts w:ascii="Arial" w:hAnsi="Arial" w:cs="Arial"/>
                <w:bCs/>
                <w:sz w:val="18"/>
                <w:szCs w:val="18"/>
                <w:lang w:val="en-US"/>
              </w:rPr>
            </w:pPr>
            <w:r w:rsidRPr="007B0560">
              <w:rPr>
                <w:rFonts w:ascii="Arial" w:hAnsi="Arial" w:cs="Arial"/>
                <w:bCs/>
                <w:sz w:val="18"/>
                <w:szCs w:val="18"/>
                <w:lang w:val="en-US"/>
              </w:rPr>
              <w:t xml:space="preserve">Rose-Ackerman S. &amp; J. Kunicova. 2006. ...Constraints </w:t>
            </w:r>
            <w:r>
              <w:rPr>
                <w:rFonts w:ascii="Arial" w:hAnsi="Arial" w:cs="Arial"/>
                <w:bCs/>
                <w:sz w:val="18"/>
                <w:szCs w:val="18"/>
                <w:lang w:val="en-US"/>
              </w:rPr>
              <w:t>o</w:t>
            </w:r>
            <w:r w:rsidRPr="007B0560">
              <w:rPr>
                <w:rFonts w:ascii="Arial" w:hAnsi="Arial" w:cs="Arial"/>
                <w:bCs/>
                <w:sz w:val="18"/>
                <w:szCs w:val="18"/>
                <w:lang w:val="en-US"/>
              </w:rPr>
              <w:t>n Corruption</w:t>
            </w:r>
          </w:p>
        </w:tc>
      </w:tr>
      <w:tr w:rsidR="00005BBB" w:rsidRPr="00EE2F99" w:rsidTr="005B73BA">
        <w:trPr>
          <w:trHeight w:val="510"/>
        </w:trPr>
        <w:tc>
          <w:tcPr>
            <w:tcW w:w="981" w:type="dxa"/>
            <w:tcBorders>
              <w:top w:val="single" w:sz="4" w:space="0" w:color="C0C0C0"/>
              <w:left w:val="single" w:sz="4" w:space="0" w:color="C0C0C0"/>
              <w:bottom w:val="single" w:sz="4" w:space="0" w:color="C0C0C0"/>
            </w:tcBorders>
            <w:vAlign w:val="center"/>
          </w:tcPr>
          <w:p w:rsidR="00005BBB" w:rsidRPr="00EE2F99" w:rsidRDefault="00005BBB" w:rsidP="00EB5430">
            <w:pPr>
              <w:pStyle w:val="Cellcenter"/>
              <w:tabs>
                <w:tab w:val="left" w:pos="513"/>
              </w:tabs>
              <w:snapToGrid w:val="0"/>
              <w:ind w:left="57"/>
              <w:rPr>
                <w:rFonts w:ascii="Arial" w:hAnsi="Arial" w:cs="Arial"/>
                <w:sz w:val="18"/>
                <w:szCs w:val="18"/>
              </w:rPr>
            </w:pPr>
            <w:r w:rsidRPr="00EE2F99">
              <w:rPr>
                <w:rFonts w:ascii="Arial" w:hAnsi="Arial" w:cs="Arial"/>
                <w:sz w:val="18"/>
                <w:szCs w:val="18"/>
              </w:rPr>
              <w:t>9</w:t>
            </w:r>
          </w:p>
        </w:tc>
        <w:tc>
          <w:tcPr>
            <w:tcW w:w="3520" w:type="dxa"/>
            <w:tcBorders>
              <w:top w:val="single" w:sz="4" w:space="0" w:color="C0C0C0"/>
              <w:left w:val="single" w:sz="4" w:space="0" w:color="C0C0C0"/>
              <w:bottom w:val="single" w:sz="4" w:space="0" w:color="C0C0C0"/>
            </w:tcBorders>
            <w:vAlign w:val="center"/>
          </w:tcPr>
          <w:p w:rsidR="00005BBB" w:rsidRPr="00EE2F99" w:rsidRDefault="007B0560" w:rsidP="00EB5430">
            <w:pPr>
              <w:pStyle w:val="TableContents"/>
              <w:spacing w:after="115"/>
              <w:rPr>
                <w:rFonts w:ascii="Arial" w:hAnsi="Arial" w:cs="Arial"/>
                <w:sz w:val="18"/>
                <w:szCs w:val="18"/>
                <w:lang w:val="en-US"/>
              </w:rPr>
            </w:pPr>
            <w:r w:rsidRPr="007B0560">
              <w:rPr>
                <w:rFonts w:ascii="Arial" w:hAnsi="Arial" w:cs="Arial"/>
                <w:sz w:val="18"/>
                <w:szCs w:val="18"/>
                <w:lang w:val="en-US"/>
              </w:rPr>
              <w:t xml:space="preserve">Income inequality: </w:t>
            </w:r>
            <w:r>
              <w:rPr>
                <w:rFonts w:ascii="Arial" w:hAnsi="Arial" w:cs="Arial"/>
                <w:sz w:val="18"/>
                <w:szCs w:val="18"/>
                <w:lang w:val="en-US"/>
              </w:rPr>
              <w:t xml:space="preserve">concepts and </w:t>
            </w:r>
            <w:r w:rsidRPr="007B0560">
              <w:rPr>
                <w:rFonts w:ascii="Arial" w:hAnsi="Arial" w:cs="Arial"/>
                <w:sz w:val="18"/>
                <w:szCs w:val="18"/>
                <w:lang w:val="en-US"/>
              </w:rPr>
              <w:t>economic consequences</w:t>
            </w:r>
          </w:p>
        </w:tc>
        <w:tc>
          <w:tcPr>
            <w:tcW w:w="2170" w:type="dxa"/>
            <w:tcBorders>
              <w:top w:val="single" w:sz="4" w:space="0" w:color="C0C0C0"/>
              <w:left w:val="single" w:sz="4" w:space="0" w:color="C0C0C0"/>
              <w:bottom w:val="single" w:sz="4" w:space="0" w:color="C0C0C0"/>
            </w:tcBorders>
            <w:vAlign w:val="center"/>
          </w:tcPr>
          <w:p w:rsidR="00005BBB" w:rsidRPr="00EE2F99" w:rsidRDefault="00005BBB" w:rsidP="00EB5430">
            <w:pPr>
              <w:pStyle w:val="Cellcenter"/>
              <w:tabs>
                <w:tab w:val="left" w:pos="513"/>
              </w:tabs>
              <w:snapToGrid w:val="0"/>
              <w:ind w:left="57"/>
              <w:rPr>
                <w:rFonts w:ascii="Arial" w:hAnsi="Arial" w:cs="Arial"/>
                <w:sz w:val="18"/>
                <w:szCs w:val="18"/>
              </w:rPr>
            </w:pPr>
            <w:r>
              <w:rPr>
                <w:rFonts w:ascii="Arial" w:hAnsi="Arial" w:cs="Arial"/>
                <w:sz w:val="18"/>
                <w:szCs w:val="18"/>
              </w:rPr>
              <w:t>4</w:t>
            </w:r>
          </w:p>
        </w:tc>
        <w:tc>
          <w:tcPr>
            <w:tcW w:w="3420" w:type="dxa"/>
            <w:tcBorders>
              <w:top w:val="single" w:sz="4" w:space="0" w:color="C0C0C0"/>
              <w:left w:val="single" w:sz="4" w:space="0" w:color="C0C0C0"/>
              <w:bottom w:val="single" w:sz="4" w:space="0" w:color="C0C0C0"/>
              <w:right w:val="single" w:sz="4" w:space="0" w:color="C0C0C0"/>
            </w:tcBorders>
          </w:tcPr>
          <w:p w:rsidR="00005BBB" w:rsidRPr="007B0560" w:rsidRDefault="007B0560" w:rsidP="00EE2F99">
            <w:pPr>
              <w:tabs>
                <w:tab w:val="left" w:pos="228"/>
              </w:tabs>
              <w:snapToGrid w:val="0"/>
              <w:rPr>
                <w:rFonts w:ascii="Arial" w:hAnsi="Arial" w:cs="Arial"/>
                <w:iCs/>
                <w:sz w:val="18"/>
                <w:szCs w:val="18"/>
                <w:lang w:val="en-US"/>
              </w:rPr>
            </w:pPr>
            <w:r w:rsidRPr="007B0560">
              <w:rPr>
                <w:rFonts w:ascii="Arial" w:hAnsi="Arial" w:cs="Arial"/>
                <w:iCs/>
                <w:sz w:val="18"/>
                <w:szCs w:val="18"/>
                <w:lang w:val="en-US"/>
              </w:rPr>
              <w:t>Ehrhart, Ch. 2009. The Effects of Inequality on Growth</w:t>
            </w:r>
          </w:p>
        </w:tc>
      </w:tr>
      <w:tr w:rsidR="00005BBB" w:rsidRPr="00EE2F99" w:rsidTr="005B73BA">
        <w:trPr>
          <w:trHeight w:val="510"/>
        </w:trPr>
        <w:tc>
          <w:tcPr>
            <w:tcW w:w="981" w:type="dxa"/>
            <w:tcBorders>
              <w:top w:val="single" w:sz="4" w:space="0" w:color="C0C0C0"/>
              <w:left w:val="single" w:sz="4" w:space="0" w:color="C0C0C0"/>
              <w:bottom w:val="single" w:sz="4" w:space="0" w:color="C0C0C0"/>
            </w:tcBorders>
            <w:vAlign w:val="center"/>
          </w:tcPr>
          <w:p w:rsidR="00005BBB" w:rsidRPr="00EE2F99" w:rsidRDefault="00005BBB" w:rsidP="00EB5430">
            <w:pPr>
              <w:pStyle w:val="Cellcenter"/>
              <w:tabs>
                <w:tab w:val="left" w:pos="513"/>
              </w:tabs>
              <w:snapToGrid w:val="0"/>
              <w:ind w:left="57"/>
              <w:rPr>
                <w:rFonts w:ascii="Arial" w:hAnsi="Arial" w:cs="Arial"/>
                <w:sz w:val="18"/>
                <w:szCs w:val="18"/>
              </w:rPr>
            </w:pPr>
            <w:r w:rsidRPr="00EE2F99">
              <w:rPr>
                <w:rFonts w:ascii="Arial" w:hAnsi="Arial" w:cs="Arial"/>
                <w:sz w:val="18"/>
                <w:szCs w:val="18"/>
              </w:rPr>
              <w:t>10</w:t>
            </w:r>
          </w:p>
        </w:tc>
        <w:tc>
          <w:tcPr>
            <w:tcW w:w="3520" w:type="dxa"/>
            <w:tcBorders>
              <w:top w:val="single" w:sz="4" w:space="0" w:color="C0C0C0"/>
              <w:left w:val="single" w:sz="4" w:space="0" w:color="C0C0C0"/>
              <w:bottom w:val="single" w:sz="4" w:space="0" w:color="C0C0C0"/>
            </w:tcBorders>
            <w:vAlign w:val="center"/>
          </w:tcPr>
          <w:p w:rsidR="00005BBB" w:rsidRPr="00EE2F99" w:rsidRDefault="007B0560" w:rsidP="00EC1192">
            <w:pPr>
              <w:pStyle w:val="TableContents"/>
              <w:spacing w:after="115"/>
              <w:rPr>
                <w:rFonts w:ascii="Arial" w:hAnsi="Arial" w:cs="Arial"/>
                <w:sz w:val="18"/>
                <w:szCs w:val="18"/>
                <w:lang w:val="en-US"/>
              </w:rPr>
            </w:pPr>
            <w:r w:rsidRPr="007B0560">
              <w:rPr>
                <w:rFonts w:ascii="Arial" w:hAnsi="Arial" w:cs="Arial"/>
                <w:sz w:val="18"/>
                <w:szCs w:val="18"/>
                <w:lang w:val="en-US"/>
              </w:rPr>
              <w:t>Income redistribution: economic consequences</w:t>
            </w:r>
          </w:p>
        </w:tc>
        <w:tc>
          <w:tcPr>
            <w:tcW w:w="2170" w:type="dxa"/>
            <w:tcBorders>
              <w:top w:val="single" w:sz="4" w:space="0" w:color="C0C0C0"/>
              <w:left w:val="single" w:sz="4" w:space="0" w:color="C0C0C0"/>
              <w:bottom w:val="single" w:sz="4" w:space="0" w:color="C0C0C0"/>
            </w:tcBorders>
            <w:vAlign w:val="center"/>
          </w:tcPr>
          <w:p w:rsidR="00005BBB" w:rsidRPr="00EE2F99" w:rsidRDefault="00005BBB" w:rsidP="00EB5430">
            <w:pPr>
              <w:pStyle w:val="Cellcenter"/>
              <w:tabs>
                <w:tab w:val="left" w:pos="513"/>
              </w:tabs>
              <w:snapToGrid w:val="0"/>
              <w:ind w:left="57"/>
              <w:rPr>
                <w:rFonts w:ascii="Arial" w:hAnsi="Arial" w:cs="Arial"/>
                <w:sz w:val="18"/>
                <w:szCs w:val="18"/>
              </w:rPr>
            </w:pPr>
            <w:r>
              <w:rPr>
                <w:rFonts w:ascii="Arial" w:hAnsi="Arial" w:cs="Arial"/>
                <w:sz w:val="18"/>
                <w:szCs w:val="18"/>
              </w:rPr>
              <w:t>4</w:t>
            </w:r>
          </w:p>
        </w:tc>
        <w:tc>
          <w:tcPr>
            <w:tcW w:w="3420" w:type="dxa"/>
            <w:tcBorders>
              <w:top w:val="single" w:sz="4" w:space="0" w:color="C0C0C0"/>
              <w:left w:val="single" w:sz="4" w:space="0" w:color="C0C0C0"/>
              <w:bottom w:val="single" w:sz="4" w:space="0" w:color="C0C0C0"/>
              <w:right w:val="single" w:sz="4" w:space="0" w:color="C0C0C0"/>
            </w:tcBorders>
          </w:tcPr>
          <w:p w:rsidR="00005BBB" w:rsidRPr="00EE2F99" w:rsidRDefault="000A6640" w:rsidP="00CE3376">
            <w:pPr>
              <w:tabs>
                <w:tab w:val="left" w:pos="228"/>
              </w:tabs>
              <w:snapToGrid w:val="0"/>
              <w:rPr>
                <w:rFonts w:ascii="Arial" w:hAnsi="Arial" w:cs="Arial"/>
                <w:sz w:val="18"/>
                <w:szCs w:val="18"/>
                <w:lang w:val="en-US"/>
              </w:rPr>
            </w:pPr>
            <w:r w:rsidRPr="007B0560">
              <w:rPr>
                <w:rFonts w:ascii="Arial" w:hAnsi="Arial" w:cs="Arial"/>
                <w:sz w:val="18"/>
                <w:szCs w:val="18"/>
                <w:lang w:val="en-US"/>
              </w:rPr>
              <w:t>Easterly W. (2001). Pages 241 - 253. Chapter 1</w:t>
            </w:r>
            <w:r>
              <w:rPr>
                <w:rFonts w:ascii="Arial" w:hAnsi="Arial" w:cs="Arial"/>
                <w:sz w:val="18"/>
                <w:szCs w:val="18"/>
                <w:lang w:val="en-US"/>
              </w:rPr>
              <w:t>1</w:t>
            </w:r>
            <w:r w:rsidRPr="007B0560">
              <w:rPr>
                <w:rFonts w:ascii="Arial" w:hAnsi="Arial" w:cs="Arial"/>
                <w:sz w:val="18"/>
                <w:szCs w:val="18"/>
                <w:lang w:val="en-US"/>
              </w:rPr>
              <w:t>.</w:t>
            </w:r>
          </w:p>
        </w:tc>
      </w:tr>
      <w:tr w:rsidR="007B0560" w:rsidRPr="00EE2F99" w:rsidTr="005B73BA">
        <w:trPr>
          <w:trHeight w:val="510"/>
        </w:trPr>
        <w:tc>
          <w:tcPr>
            <w:tcW w:w="981" w:type="dxa"/>
            <w:tcBorders>
              <w:top w:val="single" w:sz="4" w:space="0" w:color="C0C0C0"/>
              <w:left w:val="single" w:sz="4" w:space="0" w:color="C0C0C0"/>
              <w:bottom w:val="single" w:sz="4" w:space="0" w:color="C0C0C0"/>
            </w:tcBorders>
            <w:vAlign w:val="center"/>
          </w:tcPr>
          <w:p w:rsidR="007B0560" w:rsidRPr="00EE2F99" w:rsidRDefault="007B0560" w:rsidP="007B0560">
            <w:pPr>
              <w:pStyle w:val="Cellcenter"/>
              <w:tabs>
                <w:tab w:val="left" w:pos="513"/>
              </w:tabs>
              <w:snapToGrid w:val="0"/>
              <w:ind w:left="57"/>
              <w:rPr>
                <w:rFonts w:ascii="Arial" w:hAnsi="Arial" w:cs="Arial"/>
                <w:sz w:val="18"/>
                <w:szCs w:val="18"/>
              </w:rPr>
            </w:pPr>
            <w:r w:rsidRPr="00EE2F99">
              <w:rPr>
                <w:rFonts w:ascii="Arial" w:hAnsi="Arial" w:cs="Arial"/>
                <w:sz w:val="18"/>
                <w:szCs w:val="18"/>
              </w:rPr>
              <w:t>11</w:t>
            </w:r>
          </w:p>
        </w:tc>
        <w:tc>
          <w:tcPr>
            <w:tcW w:w="3520" w:type="dxa"/>
            <w:tcBorders>
              <w:top w:val="single" w:sz="4" w:space="0" w:color="C0C0C0"/>
              <w:left w:val="single" w:sz="4" w:space="0" w:color="C0C0C0"/>
              <w:bottom w:val="single" w:sz="4" w:space="0" w:color="C0C0C0"/>
            </w:tcBorders>
            <w:vAlign w:val="center"/>
          </w:tcPr>
          <w:p w:rsidR="007B0560" w:rsidRPr="00EE2F99" w:rsidRDefault="007B0560" w:rsidP="007B0560">
            <w:pPr>
              <w:pStyle w:val="TableContents"/>
              <w:spacing w:after="115"/>
              <w:rPr>
                <w:rFonts w:ascii="Arial" w:hAnsi="Arial" w:cs="Arial"/>
                <w:sz w:val="18"/>
                <w:szCs w:val="18"/>
                <w:lang w:val="en-US"/>
              </w:rPr>
            </w:pPr>
            <w:r w:rsidRPr="007B0560">
              <w:rPr>
                <w:rFonts w:ascii="Arial" w:hAnsi="Arial" w:cs="Arial"/>
                <w:sz w:val="18"/>
                <w:szCs w:val="18"/>
                <w:lang w:val="en-US"/>
              </w:rPr>
              <w:t>Income redistribution: political predictors</w:t>
            </w:r>
          </w:p>
        </w:tc>
        <w:tc>
          <w:tcPr>
            <w:tcW w:w="2170" w:type="dxa"/>
            <w:tcBorders>
              <w:top w:val="single" w:sz="4" w:space="0" w:color="C0C0C0"/>
              <w:left w:val="single" w:sz="4" w:space="0" w:color="C0C0C0"/>
              <w:bottom w:val="single" w:sz="4" w:space="0" w:color="C0C0C0"/>
            </w:tcBorders>
            <w:vAlign w:val="center"/>
          </w:tcPr>
          <w:p w:rsidR="007B0560" w:rsidRPr="00EE2F99" w:rsidRDefault="007B0560" w:rsidP="007B0560">
            <w:pPr>
              <w:pStyle w:val="Cellcenter"/>
              <w:tabs>
                <w:tab w:val="left" w:pos="513"/>
              </w:tabs>
              <w:snapToGrid w:val="0"/>
              <w:ind w:left="57"/>
              <w:rPr>
                <w:rFonts w:ascii="Arial" w:hAnsi="Arial" w:cs="Arial"/>
                <w:sz w:val="18"/>
                <w:szCs w:val="18"/>
              </w:rPr>
            </w:pPr>
            <w:r>
              <w:rPr>
                <w:rFonts w:ascii="Arial" w:hAnsi="Arial" w:cs="Arial"/>
                <w:sz w:val="18"/>
                <w:szCs w:val="18"/>
              </w:rPr>
              <w:t>4</w:t>
            </w:r>
          </w:p>
        </w:tc>
        <w:tc>
          <w:tcPr>
            <w:tcW w:w="3420" w:type="dxa"/>
            <w:tcBorders>
              <w:top w:val="single" w:sz="4" w:space="0" w:color="C0C0C0"/>
              <w:left w:val="single" w:sz="4" w:space="0" w:color="C0C0C0"/>
              <w:bottom w:val="single" w:sz="4" w:space="0" w:color="C0C0C0"/>
              <w:right w:val="single" w:sz="4" w:space="0" w:color="C0C0C0"/>
            </w:tcBorders>
          </w:tcPr>
          <w:p w:rsidR="007B0560" w:rsidRPr="00EE2F99" w:rsidRDefault="007B0560" w:rsidP="007B0560">
            <w:pPr>
              <w:tabs>
                <w:tab w:val="left" w:pos="228"/>
              </w:tabs>
              <w:snapToGrid w:val="0"/>
              <w:rPr>
                <w:rFonts w:ascii="Arial" w:hAnsi="Arial" w:cs="Arial"/>
                <w:sz w:val="18"/>
                <w:szCs w:val="18"/>
                <w:lang w:val="en-US"/>
              </w:rPr>
            </w:pPr>
            <w:r w:rsidRPr="007B0560">
              <w:rPr>
                <w:rFonts w:ascii="Arial" w:hAnsi="Arial" w:cs="Arial"/>
                <w:sz w:val="18"/>
                <w:szCs w:val="18"/>
                <w:lang w:val="en-US"/>
              </w:rPr>
              <w:t>Iversen T. &amp; D. Soskice 2009. Distribution and Redistribution ... (Section 2.2, p.p. 14 - 19)</w:t>
            </w:r>
          </w:p>
        </w:tc>
      </w:tr>
      <w:tr w:rsidR="007B0560" w:rsidRPr="00EE2F99" w:rsidTr="005B73BA">
        <w:trPr>
          <w:trHeight w:val="510"/>
        </w:trPr>
        <w:tc>
          <w:tcPr>
            <w:tcW w:w="981" w:type="dxa"/>
            <w:tcBorders>
              <w:top w:val="single" w:sz="4" w:space="0" w:color="C0C0C0"/>
              <w:left w:val="single" w:sz="4" w:space="0" w:color="C0C0C0"/>
              <w:bottom w:val="single" w:sz="4" w:space="0" w:color="C0C0C0"/>
            </w:tcBorders>
            <w:vAlign w:val="center"/>
          </w:tcPr>
          <w:p w:rsidR="007B0560" w:rsidRPr="00EE2F99" w:rsidRDefault="007B0560" w:rsidP="007B0560">
            <w:pPr>
              <w:pStyle w:val="Cellcenter"/>
              <w:tabs>
                <w:tab w:val="left" w:pos="513"/>
              </w:tabs>
              <w:snapToGrid w:val="0"/>
              <w:ind w:left="57"/>
              <w:rPr>
                <w:rFonts w:ascii="Arial" w:hAnsi="Arial" w:cs="Arial"/>
                <w:sz w:val="18"/>
                <w:szCs w:val="18"/>
              </w:rPr>
            </w:pPr>
            <w:r w:rsidRPr="00EE2F99">
              <w:rPr>
                <w:rFonts w:ascii="Arial" w:hAnsi="Arial" w:cs="Arial"/>
                <w:sz w:val="18"/>
                <w:szCs w:val="18"/>
              </w:rPr>
              <w:t>12</w:t>
            </w:r>
          </w:p>
        </w:tc>
        <w:tc>
          <w:tcPr>
            <w:tcW w:w="3520" w:type="dxa"/>
            <w:tcBorders>
              <w:top w:val="single" w:sz="4" w:space="0" w:color="C0C0C0"/>
              <w:left w:val="single" w:sz="4" w:space="0" w:color="C0C0C0"/>
              <w:bottom w:val="single" w:sz="4" w:space="0" w:color="C0C0C0"/>
            </w:tcBorders>
            <w:vAlign w:val="center"/>
          </w:tcPr>
          <w:p w:rsidR="007B0560" w:rsidRPr="00EE2F99" w:rsidRDefault="007B0560" w:rsidP="007B0560">
            <w:pPr>
              <w:pStyle w:val="TableContents"/>
              <w:tabs>
                <w:tab w:val="left" w:pos="228"/>
              </w:tabs>
              <w:snapToGrid w:val="0"/>
              <w:spacing w:after="115"/>
              <w:rPr>
                <w:rFonts w:ascii="Arial" w:hAnsi="Arial" w:cs="Arial"/>
                <w:bCs/>
                <w:sz w:val="18"/>
                <w:szCs w:val="18"/>
                <w:lang w:val="en-US"/>
              </w:rPr>
            </w:pPr>
            <w:r w:rsidRPr="007B0560">
              <w:rPr>
                <w:rFonts w:ascii="Arial" w:hAnsi="Arial" w:cs="Arial"/>
                <w:bCs/>
                <w:sz w:val="18"/>
                <w:szCs w:val="18"/>
                <w:lang w:val="en-US"/>
              </w:rPr>
              <w:t>Demography and future challenges: innovation v. robotization</w:t>
            </w:r>
          </w:p>
        </w:tc>
        <w:tc>
          <w:tcPr>
            <w:tcW w:w="2170" w:type="dxa"/>
            <w:tcBorders>
              <w:top w:val="single" w:sz="4" w:space="0" w:color="C0C0C0"/>
              <w:left w:val="single" w:sz="4" w:space="0" w:color="C0C0C0"/>
              <w:bottom w:val="single" w:sz="4" w:space="0" w:color="C0C0C0"/>
            </w:tcBorders>
            <w:vAlign w:val="center"/>
          </w:tcPr>
          <w:p w:rsidR="007B0560" w:rsidRPr="00EE2F99" w:rsidRDefault="007B0560" w:rsidP="007B0560">
            <w:pPr>
              <w:pStyle w:val="Cellcenter"/>
              <w:tabs>
                <w:tab w:val="left" w:pos="513"/>
              </w:tabs>
              <w:snapToGrid w:val="0"/>
              <w:ind w:left="57"/>
              <w:rPr>
                <w:rFonts w:ascii="Arial" w:hAnsi="Arial" w:cs="Arial"/>
                <w:sz w:val="18"/>
                <w:szCs w:val="18"/>
              </w:rPr>
            </w:pPr>
            <w:r>
              <w:rPr>
                <w:rFonts w:ascii="Arial" w:hAnsi="Arial" w:cs="Arial"/>
                <w:sz w:val="18"/>
                <w:szCs w:val="18"/>
              </w:rPr>
              <w:t>4</w:t>
            </w:r>
          </w:p>
        </w:tc>
        <w:tc>
          <w:tcPr>
            <w:tcW w:w="3420" w:type="dxa"/>
            <w:tcBorders>
              <w:top w:val="single" w:sz="4" w:space="0" w:color="C0C0C0"/>
              <w:left w:val="single" w:sz="4" w:space="0" w:color="C0C0C0"/>
              <w:bottom w:val="single" w:sz="4" w:space="0" w:color="C0C0C0"/>
              <w:right w:val="single" w:sz="4" w:space="0" w:color="C0C0C0"/>
            </w:tcBorders>
          </w:tcPr>
          <w:p w:rsidR="007B0560" w:rsidRPr="00EE2F99" w:rsidRDefault="007B0560" w:rsidP="007B0560">
            <w:pPr>
              <w:tabs>
                <w:tab w:val="left" w:pos="228"/>
              </w:tabs>
              <w:snapToGrid w:val="0"/>
              <w:rPr>
                <w:rFonts w:ascii="Arial" w:hAnsi="Arial" w:cs="Arial"/>
                <w:sz w:val="18"/>
                <w:szCs w:val="18"/>
                <w:lang w:val="en-US"/>
              </w:rPr>
            </w:pPr>
            <w:r w:rsidRPr="007B0560">
              <w:rPr>
                <w:rFonts w:ascii="Arial" w:hAnsi="Arial" w:cs="Arial"/>
                <w:sz w:val="18"/>
                <w:szCs w:val="18"/>
                <w:lang w:val="en-US"/>
              </w:rPr>
              <w:t>Basso H. &amp; J. Jimeno. 2019. Demographics, Technology ... Secular StagnationFile</w:t>
            </w:r>
          </w:p>
        </w:tc>
      </w:tr>
      <w:tr w:rsidR="007B0560" w:rsidRPr="00EE2F99" w:rsidTr="004474C6">
        <w:trPr>
          <w:trHeight w:val="510"/>
        </w:trPr>
        <w:tc>
          <w:tcPr>
            <w:tcW w:w="981" w:type="dxa"/>
            <w:tcBorders>
              <w:top w:val="single" w:sz="4" w:space="0" w:color="C0C0C0"/>
              <w:left w:val="single" w:sz="4" w:space="0" w:color="C0C0C0"/>
              <w:bottom w:val="single" w:sz="4" w:space="0" w:color="C0C0C0"/>
            </w:tcBorders>
            <w:vAlign w:val="center"/>
          </w:tcPr>
          <w:p w:rsidR="007B0560" w:rsidRPr="00EE2F99" w:rsidRDefault="007B0560" w:rsidP="007B0560">
            <w:pPr>
              <w:pStyle w:val="Cellcenter"/>
              <w:tabs>
                <w:tab w:val="left" w:pos="513"/>
              </w:tabs>
              <w:snapToGrid w:val="0"/>
              <w:ind w:left="57"/>
              <w:rPr>
                <w:rFonts w:ascii="Arial" w:hAnsi="Arial" w:cs="Arial"/>
                <w:sz w:val="18"/>
                <w:szCs w:val="18"/>
              </w:rPr>
            </w:pPr>
          </w:p>
        </w:tc>
        <w:tc>
          <w:tcPr>
            <w:tcW w:w="3520" w:type="dxa"/>
            <w:tcBorders>
              <w:top w:val="single" w:sz="4" w:space="0" w:color="C0C0C0"/>
              <w:left w:val="single" w:sz="4" w:space="0" w:color="C0C0C0"/>
              <w:bottom w:val="single" w:sz="4" w:space="0" w:color="C0C0C0"/>
            </w:tcBorders>
            <w:vAlign w:val="center"/>
          </w:tcPr>
          <w:p w:rsidR="007B0560" w:rsidRPr="00AB5665" w:rsidRDefault="007B0560" w:rsidP="007B0560">
            <w:pPr>
              <w:pStyle w:val="Cellleft"/>
              <w:tabs>
                <w:tab w:val="left" w:pos="513"/>
              </w:tabs>
              <w:snapToGrid w:val="0"/>
              <w:ind w:left="57"/>
              <w:rPr>
                <w:rFonts w:ascii="Arial" w:hAnsi="Arial" w:cs="Arial"/>
                <w:b/>
                <w:sz w:val="18"/>
                <w:szCs w:val="18"/>
              </w:rPr>
            </w:pPr>
            <w:r w:rsidRPr="00AB5665">
              <w:rPr>
                <w:rFonts w:ascii="Arial" w:hAnsi="Arial" w:cs="Arial"/>
                <w:b/>
                <w:sz w:val="18"/>
                <w:szCs w:val="18"/>
              </w:rPr>
              <w:t>Total hours</w:t>
            </w:r>
          </w:p>
        </w:tc>
        <w:tc>
          <w:tcPr>
            <w:tcW w:w="2170" w:type="dxa"/>
            <w:tcBorders>
              <w:top w:val="single" w:sz="4" w:space="0" w:color="C0C0C0"/>
              <w:left w:val="single" w:sz="4" w:space="0" w:color="C0C0C0"/>
              <w:bottom w:val="single" w:sz="4" w:space="0" w:color="C0C0C0"/>
            </w:tcBorders>
            <w:vAlign w:val="center"/>
          </w:tcPr>
          <w:p w:rsidR="007B0560" w:rsidRPr="00EE2F99" w:rsidRDefault="007B0560" w:rsidP="007B0560">
            <w:pPr>
              <w:pStyle w:val="Cellcenter"/>
              <w:tabs>
                <w:tab w:val="left" w:pos="513"/>
              </w:tabs>
              <w:snapToGrid w:val="0"/>
              <w:ind w:left="57"/>
              <w:rPr>
                <w:rFonts w:ascii="Arial" w:hAnsi="Arial" w:cs="Arial"/>
                <w:sz w:val="18"/>
                <w:szCs w:val="18"/>
              </w:rPr>
            </w:pPr>
            <w:r>
              <w:rPr>
                <w:rFonts w:ascii="Arial" w:hAnsi="Arial" w:cs="Arial"/>
                <w:sz w:val="18"/>
                <w:szCs w:val="18"/>
              </w:rPr>
              <w:t>48</w:t>
            </w:r>
          </w:p>
        </w:tc>
        <w:tc>
          <w:tcPr>
            <w:tcW w:w="3420" w:type="dxa"/>
            <w:tcBorders>
              <w:top w:val="single" w:sz="4" w:space="0" w:color="C0C0C0"/>
              <w:left w:val="single" w:sz="4" w:space="0" w:color="C0C0C0"/>
              <w:bottom w:val="single" w:sz="4" w:space="0" w:color="C0C0C0"/>
              <w:right w:val="single" w:sz="4" w:space="0" w:color="C0C0C0"/>
            </w:tcBorders>
          </w:tcPr>
          <w:p w:rsidR="007B0560" w:rsidRPr="00EE2F99" w:rsidRDefault="007B0560" w:rsidP="007B0560">
            <w:pPr>
              <w:tabs>
                <w:tab w:val="left" w:pos="228"/>
              </w:tabs>
              <w:snapToGrid w:val="0"/>
              <w:rPr>
                <w:rFonts w:ascii="Arial" w:hAnsi="Arial" w:cs="Arial"/>
                <w:sz w:val="18"/>
                <w:szCs w:val="18"/>
                <w:lang w:val="en-US"/>
              </w:rPr>
            </w:pPr>
          </w:p>
        </w:tc>
      </w:tr>
      <w:tr w:rsidR="007B0560" w:rsidRPr="00EE2F99" w:rsidTr="00AB5665">
        <w:trPr>
          <w:trHeight w:val="510"/>
        </w:trPr>
        <w:tc>
          <w:tcPr>
            <w:tcW w:w="981" w:type="dxa"/>
            <w:tcBorders>
              <w:top w:val="single" w:sz="4" w:space="0" w:color="C0C0C0"/>
              <w:left w:val="single" w:sz="4" w:space="0" w:color="C0C0C0"/>
              <w:bottom w:val="single" w:sz="4" w:space="0" w:color="C0C0C0"/>
            </w:tcBorders>
            <w:vAlign w:val="center"/>
          </w:tcPr>
          <w:p w:rsidR="007B0560" w:rsidRPr="00EE2F99" w:rsidRDefault="007B0560" w:rsidP="007B0560">
            <w:pPr>
              <w:pStyle w:val="Cellcenter"/>
              <w:tabs>
                <w:tab w:val="left" w:pos="513"/>
              </w:tabs>
              <w:snapToGrid w:val="0"/>
              <w:ind w:left="57"/>
              <w:rPr>
                <w:rFonts w:ascii="Arial" w:hAnsi="Arial" w:cs="Arial"/>
                <w:sz w:val="18"/>
                <w:szCs w:val="18"/>
              </w:rPr>
            </w:pPr>
          </w:p>
        </w:tc>
        <w:tc>
          <w:tcPr>
            <w:tcW w:w="3520" w:type="dxa"/>
            <w:tcBorders>
              <w:top w:val="single" w:sz="4" w:space="0" w:color="C0C0C0"/>
              <w:left w:val="single" w:sz="4" w:space="0" w:color="C0C0C0"/>
              <w:bottom w:val="single" w:sz="4" w:space="0" w:color="C0C0C0"/>
            </w:tcBorders>
            <w:vAlign w:val="center"/>
          </w:tcPr>
          <w:p w:rsidR="007B0560" w:rsidRPr="00AB5665" w:rsidRDefault="007B0560" w:rsidP="007B0560">
            <w:pPr>
              <w:pStyle w:val="Cellleft"/>
              <w:tabs>
                <w:tab w:val="left" w:pos="513"/>
              </w:tabs>
              <w:snapToGrid w:val="0"/>
              <w:ind w:left="57"/>
              <w:rPr>
                <w:rFonts w:ascii="Arial" w:hAnsi="Arial" w:cs="Arial"/>
                <w:b/>
                <w:sz w:val="18"/>
                <w:szCs w:val="18"/>
              </w:rPr>
            </w:pPr>
            <w:r>
              <w:rPr>
                <w:rFonts w:ascii="Arial" w:hAnsi="Arial" w:cs="Arial"/>
                <w:b/>
                <w:sz w:val="18"/>
                <w:szCs w:val="18"/>
              </w:rPr>
              <w:t>Consultations</w:t>
            </w:r>
          </w:p>
        </w:tc>
        <w:tc>
          <w:tcPr>
            <w:tcW w:w="2170" w:type="dxa"/>
            <w:tcBorders>
              <w:top w:val="single" w:sz="4" w:space="0" w:color="C0C0C0"/>
              <w:left w:val="single" w:sz="4" w:space="0" w:color="C0C0C0"/>
              <w:bottom w:val="single" w:sz="4" w:space="0" w:color="C0C0C0"/>
            </w:tcBorders>
            <w:vAlign w:val="center"/>
          </w:tcPr>
          <w:p w:rsidR="007B0560" w:rsidRPr="00EE2F99" w:rsidRDefault="007B0560" w:rsidP="007B0560">
            <w:pPr>
              <w:pStyle w:val="Cellcenter"/>
              <w:tabs>
                <w:tab w:val="left" w:pos="513"/>
              </w:tabs>
              <w:snapToGrid w:val="0"/>
              <w:ind w:left="57"/>
              <w:rPr>
                <w:rFonts w:ascii="Arial" w:hAnsi="Arial" w:cs="Arial"/>
                <w:sz w:val="18"/>
                <w:szCs w:val="18"/>
              </w:rPr>
            </w:pPr>
            <w:r>
              <w:rPr>
                <w:rFonts w:ascii="Arial" w:hAnsi="Arial" w:cs="Arial"/>
                <w:sz w:val="18"/>
                <w:szCs w:val="18"/>
              </w:rPr>
              <w:t>6</w:t>
            </w:r>
          </w:p>
        </w:tc>
        <w:tc>
          <w:tcPr>
            <w:tcW w:w="3420" w:type="dxa"/>
            <w:tcBorders>
              <w:top w:val="single" w:sz="4" w:space="0" w:color="C0C0C0"/>
              <w:left w:val="single" w:sz="4" w:space="0" w:color="C0C0C0"/>
              <w:bottom w:val="single" w:sz="4" w:space="0" w:color="C0C0C0"/>
              <w:right w:val="single" w:sz="4" w:space="0" w:color="C0C0C0"/>
            </w:tcBorders>
          </w:tcPr>
          <w:p w:rsidR="007B0560" w:rsidRPr="00EE2F99" w:rsidRDefault="007B0560" w:rsidP="007B0560">
            <w:pPr>
              <w:tabs>
                <w:tab w:val="left" w:pos="228"/>
              </w:tabs>
              <w:snapToGrid w:val="0"/>
              <w:rPr>
                <w:rFonts w:ascii="Arial" w:hAnsi="Arial" w:cs="Arial"/>
                <w:sz w:val="18"/>
                <w:szCs w:val="18"/>
                <w:lang w:val="en-US"/>
              </w:rPr>
            </w:pPr>
          </w:p>
        </w:tc>
      </w:tr>
      <w:tr w:rsidR="007B0560" w:rsidRPr="00EE2F99" w:rsidTr="004474C6">
        <w:trPr>
          <w:trHeight w:val="510"/>
        </w:trPr>
        <w:tc>
          <w:tcPr>
            <w:tcW w:w="981" w:type="dxa"/>
            <w:tcBorders>
              <w:top w:val="single" w:sz="4" w:space="0" w:color="C0C0C0"/>
              <w:left w:val="single" w:sz="4" w:space="0" w:color="C0C0C0"/>
              <w:bottom w:val="single" w:sz="4" w:space="0" w:color="C0C0C0"/>
            </w:tcBorders>
            <w:vAlign w:val="center"/>
          </w:tcPr>
          <w:p w:rsidR="007B0560" w:rsidRPr="00EE2F99" w:rsidRDefault="007B0560" w:rsidP="007B0560">
            <w:pPr>
              <w:pStyle w:val="Cellcenter"/>
              <w:tabs>
                <w:tab w:val="left" w:pos="513"/>
              </w:tabs>
              <w:snapToGrid w:val="0"/>
              <w:ind w:left="57"/>
              <w:rPr>
                <w:rFonts w:ascii="Arial" w:hAnsi="Arial" w:cs="Arial"/>
                <w:sz w:val="18"/>
                <w:szCs w:val="18"/>
              </w:rPr>
            </w:pPr>
          </w:p>
        </w:tc>
        <w:tc>
          <w:tcPr>
            <w:tcW w:w="3520" w:type="dxa"/>
            <w:tcBorders>
              <w:top w:val="single" w:sz="4" w:space="0" w:color="C0C0C0"/>
              <w:left w:val="single" w:sz="4" w:space="0" w:color="C0C0C0"/>
              <w:bottom w:val="single" w:sz="4" w:space="0" w:color="C0C0C0"/>
            </w:tcBorders>
            <w:vAlign w:val="center"/>
          </w:tcPr>
          <w:p w:rsidR="007B0560" w:rsidRDefault="007B0560" w:rsidP="007B0560">
            <w:pPr>
              <w:pStyle w:val="Cellleft"/>
              <w:tabs>
                <w:tab w:val="left" w:pos="513"/>
              </w:tabs>
              <w:snapToGrid w:val="0"/>
              <w:ind w:left="57"/>
              <w:rPr>
                <w:rFonts w:ascii="Arial" w:hAnsi="Arial" w:cs="Arial"/>
                <w:b/>
                <w:sz w:val="18"/>
                <w:szCs w:val="18"/>
              </w:rPr>
            </w:pPr>
            <w:r>
              <w:rPr>
                <w:rFonts w:ascii="Arial" w:hAnsi="Arial" w:cs="Arial"/>
                <w:b/>
                <w:sz w:val="18"/>
                <w:szCs w:val="18"/>
              </w:rPr>
              <w:t>Final exam</w:t>
            </w:r>
          </w:p>
        </w:tc>
        <w:tc>
          <w:tcPr>
            <w:tcW w:w="2170" w:type="dxa"/>
            <w:tcBorders>
              <w:top w:val="single" w:sz="4" w:space="0" w:color="C0C0C0"/>
              <w:left w:val="single" w:sz="4" w:space="0" w:color="C0C0C0"/>
              <w:bottom w:val="single" w:sz="4" w:space="0" w:color="C0C0C0"/>
            </w:tcBorders>
            <w:vAlign w:val="center"/>
          </w:tcPr>
          <w:p w:rsidR="007B0560" w:rsidRPr="00EE2F99" w:rsidRDefault="007B0560" w:rsidP="007B0560">
            <w:pPr>
              <w:pStyle w:val="Cellcenter"/>
              <w:tabs>
                <w:tab w:val="left" w:pos="513"/>
              </w:tabs>
              <w:snapToGrid w:val="0"/>
              <w:ind w:left="57"/>
              <w:rPr>
                <w:rFonts w:ascii="Arial" w:hAnsi="Arial" w:cs="Arial"/>
                <w:sz w:val="18"/>
                <w:szCs w:val="18"/>
              </w:rPr>
            </w:pPr>
            <w:r>
              <w:rPr>
                <w:rFonts w:ascii="Arial" w:hAnsi="Arial" w:cs="Arial"/>
                <w:sz w:val="18"/>
                <w:szCs w:val="18"/>
              </w:rPr>
              <w:t>2</w:t>
            </w:r>
          </w:p>
        </w:tc>
        <w:tc>
          <w:tcPr>
            <w:tcW w:w="3420" w:type="dxa"/>
            <w:tcBorders>
              <w:top w:val="single" w:sz="4" w:space="0" w:color="C0C0C0"/>
              <w:left w:val="single" w:sz="4" w:space="0" w:color="C0C0C0"/>
              <w:bottom w:val="single" w:sz="4" w:space="0" w:color="C0C0C0"/>
              <w:right w:val="single" w:sz="4" w:space="0" w:color="C0C0C0"/>
            </w:tcBorders>
          </w:tcPr>
          <w:p w:rsidR="007B0560" w:rsidRPr="00EE2F99" w:rsidRDefault="007B0560" w:rsidP="007B0560">
            <w:pPr>
              <w:tabs>
                <w:tab w:val="left" w:pos="228"/>
              </w:tabs>
              <w:snapToGrid w:val="0"/>
              <w:rPr>
                <w:rFonts w:ascii="Arial" w:hAnsi="Arial" w:cs="Arial"/>
                <w:sz w:val="18"/>
                <w:szCs w:val="18"/>
                <w:lang w:val="en-US"/>
              </w:rPr>
            </w:pPr>
          </w:p>
        </w:tc>
      </w:tr>
    </w:tbl>
    <w:p w:rsidR="00AB5665" w:rsidRDefault="00AB5665" w:rsidP="00AB5665">
      <w:pPr>
        <w:rPr>
          <w:rFonts w:ascii="Arial" w:hAnsi="Arial" w:cs="Arial"/>
          <w:b/>
          <w:sz w:val="18"/>
          <w:szCs w:val="18"/>
        </w:rPr>
      </w:pPr>
    </w:p>
    <w:p w:rsidR="00AB5665" w:rsidRDefault="00AB5665" w:rsidP="00AB5665">
      <w:pPr>
        <w:rPr>
          <w:rFonts w:ascii="Arial" w:hAnsi="Arial" w:cs="Arial"/>
          <w:b/>
          <w:sz w:val="18"/>
          <w:szCs w:val="18"/>
        </w:rPr>
      </w:pPr>
    </w:p>
    <w:p w:rsidR="00AB5665" w:rsidRPr="00DD6FA8" w:rsidRDefault="00AB5665" w:rsidP="00AB5665">
      <w:pPr>
        <w:rPr>
          <w:rFonts w:ascii="Arial" w:hAnsi="Arial" w:cs="Arial"/>
          <w:b/>
          <w:sz w:val="18"/>
          <w:szCs w:val="18"/>
        </w:rPr>
      </w:pPr>
      <w:r w:rsidRPr="00DD6FA8">
        <w:rPr>
          <w:rFonts w:ascii="Arial" w:hAnsi="Arial" w:cs="Arial"/>
          <w:b/>
          <w:sz w:val="18"/>
          <w:szCs w:val="18"/>
        </w:rPr>
        <w:t>FINAL GRADE COMPOSITION</w:t>
      </w:r>
    </w:p>
    <w:p w:rsidR="00E92BF3" w:rsidRPr="008A5571" w:rsidRDefault="00E92BF3">
      <w:pPr>
        <w:rPr>
          <w:rFonts w:ascii="Arial" w:hAnsi="Arial" w:cs="Arial"/>
          <w:sz w:val="18"/>
          <w:szCs w:val="18"/>
          <w:lang w:val="en-US"/>
        </w:rPr>
      </w:pPr>
    </w:p>
    <w:tbl>
      <w:tblPr>
        <w:tblW w:w="4268" w:type="dxa"/>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7"/>
        <w:gridCol w:w="1701"/>
      </w:tblGrid>
      <w:tr w:rsidR="00AB5665" w:rsidRPr="008A5571" w:rsidTr="00AB5665">
        <w:tc>
          <w:tcPr>
            <w:tcW w:w="2567" w:type="dxa"/>
            <w:vAlign w:val="center"/>
          </w:tcPr>
          <w:p w:rsidR="00AB5665" w:rsidRPr="008A5571" w:rsidRDefault="00AB5665" w:rsidP="00DA36E8">
            <w:pPr>
              <w:pStyle w:val="BodyText"/>
              <w:snapToGrid w:val="0"/>
              <w:spacing w:before="60" w:after="60" w:line="240" w:lineRule="auto"/>
              <w:jc w:val="center"/>
              <w:rPr>
                <w:rFonts w:ascii="Arial" w:hAnsi="Arial" w:cs="Arial"/>
                <w:b/>
                <w:iCs/>
                <w:sz w:val="18"/>
                <w:szCs w:val="18"/>
              </w:rPr>
            </w:pPr>
            <w:r>
              <w:rPr>
                <w:rFonts w:ascii="Arial" w:hAnsi="Arial" w:cs="Arial"/>
                <w:b/>
                <w:iCs/>
                <w:sz w:val="18"/>
                <w:szCs w:val="18"/>
              </w:rPr>
              <w:t>Type of assessment</w:t>
            </w:r>
          </w:p>
        </w:tc>
        <w:tc>
          <w:tcPr>
            <w:tcW w:w="1701" w:type="dxa"/>
          </w:tcPr>
          <w:p w:rsidR="00AB5665" w:rsidRPr="008A5571" w:rsidRDefault="00AB5665" w:rsidP="00DA36E8">
            <w:pPr>
              <w:pStyle w:val="BodyText"/>
              <w:snapToGrid w:val="0"/>
              <w:spacing w:before="60" w:after="60" w:line="240" w:lineRule="auto"/>
              <w:jc w:val="center"/>
              <w:rPr>
                <w:rFonts w:ascii="Arial" w:hAnsi="Arial" w:cs="Arial"/>
                <w:b/>
                <w:iCs/>
                <w:sz w:val="18"/>
                <w:szCs w:val="18"/>
              </w:rPr>
            </w:pPr>
            <w:r>
              <w:rPr>
                <w:rFonts w:ascii="Arial" w:hAnsi="Arial" w:cs="Arial"/>
                <w:b/>
                <w:iCs/>
                <w:sz w:val="18"/>
                <w:szCs w:val="18"/>
              </w:rPr>
              <w:t>Weight</w:t>
            </w:r>
          </w:p>
        </w:tc>
      </w:tr>
      <w:tr w:rsidR="00AB5665" w:rsidRPr="008A5571" w:rsidTr="00AB5665">
        <w:tc>
          <w:tcPr>
            <w:tcW w:w="2567" w:type="dxa"/>
          </w:tcPr>
          <w:p w:rsidR="00AB5665" w:rsidRPr="008A5571" w:rsidRDefault="009D36BE" w:rsidP="00DA36E8">
            <w:pPr>
              <w:pStyle w:val="BodyText"/>
              <w:snapToGrid w:val="0"/>
              <w:spacing w:before="60" w:after="60" w:line="240" w:lineRule="auto"/>
              <w:jc w:val="both"/>
              <w:rPr>
                <w:rFonts w:ascii="Arial" w:hAnsi="Arial" w:cs="Arial"/>
                <w:bCs/>
                <w:sz w:val="18"/>
                <w:szCs w:val="18"/>
              </w:rPr>
            </w:pPr>
            <w:r w:rsidRPr="009D36BE">
              <w:rPr>
                <w:rFonts w:ascii="Arial" w:hAnsi="Arial" w:cs="Arial"/>
                <w:bCs/>
                <w:sz w:val="18"/>
                <w:szCs w:val="18"/>
              </w:rPr>
              <w:t>Seminar discussions and presentations</w:t>
            </w:r>
          </w:p>
        </w:tc>
        <w:tc>
          <w:tcPr>
            <w:tcW w:w="1701" w:type="dxa"/>
          </w:tcPr>
          <w:p w:rsidR="00AB5665" w:rsidRPr="00AB5665" w:rsidRDefault="009D36BE" w:rsidP="00DA36E8">
            <w:pPr>
              <w:pStyle w:val="BodyText"/>
              <w:snapToGrid w:val="0"/>
              <w:spacing w:before="60" w:after="60" w:line="240" w:lineRule="auto"/>
              <w:jc w:val="center"/>
              <w:rPr>
                <w:rFonts w:ascii="Arial" w:hAnsi="Arial" w:cs="Arial"/>
                <w:bCs/>
                <w:iCs/>
                <w:sz w:val="18"/>
                <w:szCs w:val="18"/>
              </w:rPr>
            </w:pPr>
            <w:r>
              <w:rPr>
                <w:rFonts w:ascii="Arial" w:hAnsi="Arial" w:cs="Arial"/>
                <w:bCs/>
                <w:iCs/>
                <w:sz w:val="18"/>
                <w:szCs w:val="18"/>
              </w:rPr>
              <w:t>20</w:t>
            </w:r>
            <w:r w:rsidR="00AB5665" w:rsidRPr="00AB5665">
              <w:rPr>
                <w:rFonts w:ascii="Arial" w:hAnsi="Arial" w:cs="Arial"/>
                <w:bCs/>
                <w:iCs/>
                <w:sz w:val="18"/>
                <w:szCs w:val="18"/>
              </w:rPr>
              <w:t>%</w:t>
            </w:r>
          </w:p>
        </w:tc>
      </w:tr>
      <w:tr w:rsidR="00AB5665" w:rsidRPr="008A5571" w:rsidTr="00AB5665">
        <w:tc>
          <w:tcPr>
            <w:tcW w:w="2567" w:type="dxa"/>
          </w:tcPr>
          <w:p w:rsidR="00AB5665" w:rsidRPr="008A5571" w:rsidRDefault="00AB5665" w:rsidP="00DA36E8">
            <w:pPr>
              <w:pStyle w:val="BodyText"/>
              <w:snapToGrid w:val="0"/>
              <w:spacing w:before="60" w:after="60" w:line="240" w:lineRule="auto"/>
              <w:jc w:val="both"/>
              <w:rPr>
                <w:rFonts w:ascii="Arial" w:hAnsi="Arial" w:cs="Arial"/>
                <w:bCs/>
                <w:sz w:val="18"/>
                <w:szCs w:val="18"/>
              </w:rPr>
            </w:pPr>
            <w:r w:rsidRPr="008A5571">
              <w:rPr>
                <w:rFonts w:ascii="Arial" w:hAnsi="Arial" w:cs="Arial"/>
                <w:bCs/>
                <w:sz w:val="18"/>
                <w:szCs w:val="18"/>
              </w:rPr>
              <w:t>Midterm examination</w:t>
            </w:r>
          </w:p>
        </w:tc>
        <w:tc>
          <w:tcPr>
            <w:tcW w:w="1701" w:type="dxa"/>
          </w:tcPr>
          <w:p w:rsidR="00AB5665" w:rsidRPr="00AB5665" w:rsidRDefault="009D36BE" w:rsidP="00DA36E8">
            <w:pPr>
              <w:pStyle w:val="BodyText"/>
              <w:snapToGrid w:val="0"/>
              <w:spacing w:before="60" w:after="60" w:line="240" w:lineRule="auto"/>
              <w:jc w:val="center"/>
              <w:rPr>
                <w:rFonts w:ascii="Arial" w:hAnsi="Arial" w:cs="Arial"/>
                <w:bCs/>
                <w:iCs/>
                <w:sz w:val="18"/>
                <w:szCs w:val="18"/>
              </w:rPr>
            </w:pPr>
            <w:r>
              <w:rPr>
                <w:rFonts w:ascii="Arial" w:hAnsi="Arial" w:cs="Arial"/>
                <w:bCs/>
                <w:iCs/>
                <w:sz w:val="18"/>
                <w:szCs w:val="18"/>
              </w:rPr>
              <w:t>40</w:t>
            </w:r>
            <w:r w:rsidR="00AB5665" w:rsidRPr="00AB5665">
              <w:rPr>
                <w:rFonts w:ascii="Arial" w:hAnsi="Arial" w:cs="Arial"/>
                <w:bCs/>
                <w:iCs/>
                <w:sz w:val="18"/>
                <w:szCs w:val="18"/>
              </w:rPr>
              <w:t>%</w:t>
            </w:r>
          </w:p>
        </w:tc>
      </w:tr>
      <w:tr w:rsidR="00AB5665" w:rsidRPr="008A5571" w:rsidTr="00AB5665">
        <w:tc>
          <w:tcPr>
            <w:tcW w:w="2567" w:type="dxa"/>
          </w:tcPr>
          <w:p w:rsidR="00AB5665" w:rsidRPr="008A5571" w:rsidRDefault="00AB5665" w:rsidP="00DA36E8">
            <w:pPr>
              <w:pStyle w:val="BodyText"/>
              <w:snapToGrid w:val="0"/>
              <w:spacing w:before="60" w:after="60" w:line="240" w:lineRule="auto"/>
              <w:jc w:val="both"/>
              <w:rPr>
                <w:rFonts w:ascii="Arial" w:hAnsi="Arial" w:cs="Arial"/>
                <w:bCs/>
                <w:sz w:val="18"/>
                <w:szCs w:val="18"/>
              </w:rPr>
            </w:pPr>
            <w:r w:rsidRPr="008A5571">
              <w:rPr>
                <w:rFonts w:ascii="Arial" w:hAnsi="Arial" w:cs="Arial"/>
                <w:bCs/>
                <w:sz w:val="18"/>
                <w:szCs w:val="18"/>
              </w:rPr>
              <w:t>Final examination</w:t>
            </w:r>
          </w:p>
        </w:tc>
        <w:tc>
          <w:tcPr>
            <w:tcW w:w="1701" w:type="dxa"/>
          </w:tcPr>
          <w:p w:rsidR="00AB5665" w:rsidRPr="00AB5665" w:rsidRDefault="009D36BE" w:rsidP="008A5571">
            <w:pPr>
              <w:pStyle w:val="BodyText"/>
              <w:snapToGrid w:val="0"/>
              <w:spacing w:before="60" w:after="60" w:line="240" w:lineRule="auto"/>
              <w:jc w:val="center"/>
              <w:rPr>
                <w:rFonts w:ascii="Arial" w:hAnsi="Arial" w:cs="Arial"/>
                <w:bCs/>
                <w:iCs/>
                <w:sz w:val="18"/>
                <w:szCs w:val="18"/>
              </w:rPr>
            </w:pPr>
            <w:r>
              <w:rPr>
                <w:rFonts w:ascii="Arial" w:hAnsi="Arial" w:cs="Arial"/>
                <w:bCs/>
                <w:iCs/>
                <w:sz w:val="18"/>
                <w:szCs w:val="18"/>
              </w:rPr>
              <w:t>40</w:t>
            </w:r>
            <w:r w:rsidR="00AB5665" w:rsidRPr="00AB5665">
              <w:rPr>
                <w:rFonts w:ascii="Arial" w:hAnsi="Arial" w:cs="Arial"/>
                <w:bCs/>
                <w:iCs/>
                <w:sz w:val="18"/>
                <w:szCs w:val="18"/>
              </w:rPr>
              <w:t>%</w:t>
            </w:r>
          </w:p>
        </w:tc>
      </w:tr>
      <w:tr w:rsidR="00AB5665" w:rsidRPr="008A5571" w:rsidTr="00AB5665">
        <w:tc>
          <w:tcPr>
            <w:tcW w:w="2567" w:type="dxa"/>
          </w:tcPr>
          <w:p w:rsidR="00AB5665" w:rsidRPr="008A5571" w:rsidRDefault="00AB5665" w:rsidP="00DA36E8">
            <w:pPr>
              <w:pStyle w:val="BodyText"/>
              <w:snapToGrid w:val="0"/>
              <w:spacing w:before="60" w:after="60" w:line="240" w:lineRule="auto"/>
              <w:jc w:val="both"/>
              <w:rPr>
                <w:rFonts w:ascii="Arial" w:hAnsi="Arial" w:cs="Arial"/>
                <w:b/>
                <w:bCs/>
                <w:iCs/>
                <w:sz w:val="18"/>
                <w:szCs w:val="18"/>
              </w:rPr>
            </w:pPr>
            <w:r w:rsidRPr="008A5571">
              <w:rPr>
                <w:rFonts w:ascii="Arial" w:hAnsi="Arial" w:cs="Arial"/>
                <w:b/>
                <w:bCs/>
                <w:iCs/>
                <w:sz w:val="18"/>
                <w:szCs w:val="18"/>
              </w:rPr>
              <w:t>Total</w:t>
            </w:r>
          </w:p>
        </w:tc>
        <w:tc>
          <w:tcPr>
            <w:tcW w:w="1701" w:type="dxa"/>
          </w:tcPr>
          <w:p w:rsidR="00AB5665" w:rsidRPr="008A5571" w:rsidRDefault="00AB5665" w:rsidP="00DA36E8">
            <w:pPr>
              <w:pStyle w:val="BodyText"/>
              <w:snapToGrid w:val="0"/>
              <w:spacing w:before="60" w:after="60" w:line="240" w:lineRule="auto"/>
              <w:jc w:val="center"/>
              <w:rPr>
                <w:rFonts w:ascii="Arial" w:hAnsi="Arial" w:cs="Arial"/>
                <w:b/>
                <w:bCs/>
                <w:iCs/>
                <w:sz w:val="18"/>
                <w:szCs w:val="18"/>
              </w:rPr>
            </w:pPr>
            <w:r w:rsidRPr="008A5571">
              <w:rPr>
                <w:rFonts w:ascii="Arial" w:hAnsi="Arial" w:cs="Arial"/>
                <w:b/>
                <w:bCs/>
                <w:iCs/>
                <w:sz w:val="18"/>
                <w:szCs w:val="18"/>
              </w:rPr>
              <w:t>100%</w:t>
            </w:r>
          </w:p>
        </w:tc>
      </w:tr>
    </w:tbl>
    <w:p w:rsidR="00E92BF3" w:rsidRPr="008A5571" w:rsidRDefault="00E92BF3">
      <w:pPr>
        <w:pStyle w:val="metod"/>
        <w:ind w:firstLine="0"/>
        <w:jc w:val="both"/>
        <w:rPr>
          <w:sz w:val="18"/>
          <w:szCs w:val="18"/>
          <w:lang w:val="en-US"/>
        </w:rPr>
      </w:pPr>
    </w:p>
    <w:p w:rsidR="009D36BE" w:rsidRDefault="009D36BE" w:rsidP="009D36BE">
      <w:pPr>
        <w:pStyle w:val="Head"/>
        <w:rPr>
          <w:rFonts w:ascii="Arial" w:hAnsi="Arial" w:cs="Arial"/>
          <w:sz w:val="18"/>
          <w:szCs w:val="18"/>
          <w:lang w:eastAsia="en-US"/>
        </w:rPr>
      </w:pPr>
      <w:r w:rsidRPr="009D36BE">
        <w:rPr>
          <w:rFonts w:ascii="Arial" w:hAnsi="Arial" w:cs="Arial"/>
          <w:sz w:val="18"/>
          <w:szCs w:val="18"/>
          <w:lang w:eastAsia="en-US"/>
        </w:rPr>
        <w:t>DESCRIPTION AND GRADING CRITERIA OF EACH ASSIGNMENT</w:t>
      </w:r>
    </w:p>
    <w:p w:rsidR="009D36BE" w:rsidRPr="009D36BE" w:rsidRDefault="009D36BE" w:rsidP="009D36BE">
      <w:pPr>
        <w:pStyle w:val="Head"/>
        <w:rPr>
          <w:rFonts w:ascii="Arial" w:hAnsi="Arial" w:cs="Arial"/>
          <w:b w:val="0"/>
          <w:bCs/>
          <w:sz w:val="18"/>
          <w:szCs w:val="18"/>
          <w:lang w:eastAsia="en-US"/>
        </w:rPr>
      </w:pPr>
      <w:r w:rsidRPr="009D36BE">
        <w:rPr>
          <w:rFonts w:ascii="Arial" w:hAnsi="Arial" w:cs="Arial"/>
          <w:b w:val="0"/>
          <w:bCs/>
          <w:sz w:val="18"/>
          <w:szCs w:val="18"/>
          <w:lang w:eastAsia="en-US"/>
        </w:rPr>
        <w:t>Midterm exam will consist of open short-answer questions. It will take place during the lecture and will comprise 40% of the</w:t>
      </w:r>
    </w:p>
    <w:p w:rsidR="009D36BE" w:rsidRPr="009D36BE" w:rsidRDefault="009D36BE" w:rsidP="009D36BE">
      <w:pPr>
        <w:pStyle w:val="Head"/>
        <w:rPr>
          <w:rFonts w:ascii="Arial" w:hAnsi="Arial" w:cs="Arial"/>
          <w:b w:val="0"/>
          <w:bCs/>
          <w:sz w:val="18"/>
          <w:szCs w:val="18"/>
          <w:lang w:eastAsia="en-US"/>
        </w:rPr>
      </w:pPr>
      <w:r w:rsidRPr="009D36BE">
        <w:rPr>
          <w:rFonts w:ascii="Arial" w:hAnsi="Arial" w:cs="Arial"/>
          <w:b w:val="0"/>
          <w:bCs/>
          <w:sz w:val="18"/>
          <w:szCs w:val="18"/>
          <w:lang w:eastAsia="en-US"/>
        </w:rPr>
        <w:t>final grade. The midterm will be based on topics 1-5.</w:t>
      </w:r>
    </w:p>
    <w:p w:rsidR="009D36BE" w:rsidRPr="009D36BE" w:rsidRDefault="009D36BE" w:rsidP="009D36BE">
      <w:pPr>
        <w:pStyle w:val="Head"/>
        <w:rPr>
          <w:rFonts w:ascii="Arial" w:hAnsi="Arial" w:cs="Arial"/>
          <w:b w:val="0"/>
          <w:bCs/>
          <w:sz w:val="18"/>
          <w:szCs w:val="18"/>
          <w:lang w:eastAsia="en-US"/>
        </w:rPr>
      </w:pPr>
      <w:r w:rsidRPr="009D36BE">
        <w:rPr>
          <w:rFonts w:ascii="Arial" w:hAnsi="Arial" w:cs="Arial"/>
          <w:b w:val="0"/>
          <w:bCs/>
          <w:sz w:val="18"/>
          <w:szCs w:val="18"/>
          <w:lang w:eastAsia="en-US"/>
        </w:rPr>
        <w:t>Final exam will consist of open short-answer questions. It will take place during the lecture and will comprise 40% of the final</w:t>
      </w:r>
    </w:p>
    <w:p w:rsidR="009D36BE" w:rsidRPr="009D36BE" w:rsidRDefault="009D36BE" w:rsidP="009D36BE">
      <w:pPr>
        <w:pStyle w:val="Head"/>
        <w:rPr>
          <w:rFonts w:ascii="Arial" w:hAnsi="Arial" w:cs="Arial"/>
          <w:b w:val="0"/>
          <w:bCs/>
          <w:sz w:val="18"/>
          <w:szCs w:val="18"/>
          <w:lang w:eastAsia="en-US"/>
        </w:rPr>
      </w:pPr>
      <w:r w:rsidRPr="009D36BE">
        <w:rPr>
          <w:rFonts w:ascii="Arial" w:hAnsi="Arial" w:cs="Arial"/>
          <w:b w:val="0"/>
          <w:bCs/>
          <w:sz w:val="18"/>
          <w:szCs w:val="18"/>
          <w:lang w:eastAsia="en-US"/>
        </w:rPr>
        <w:lastRenderedPageBreak/>
        <w:t>grade. The midterm will be based on topics 6-12.</w:t>
      </w:r>
    </w:p>
    <w:p w:rsidR="009D36BE" w:rsidRPr="009D36BE" w:rsidRDefault="009D36BE" w:rsidP="009D36BE">
      <w:pPr>
        <w:pStyle w:val="Head"/>
        <w:rPr>
          <w:rFonts w:ascii="Arial" w:hAnsi="Arial" w:cs="Arial"/>
          <w:b w:val="0"/>
          <w:bCs/>
          <w:sz w:val="18"/>
          <w:szCs w:val="18"/>
          <w:lang w:eastAsia="en-US"/>
        </w:rPr>
      </w:pPr>
      <w:r w:rsidRPr="009D36BE">
        <w:rPr>
          <w:rFonts w:ascii="Arial" w:hAnsi="Arial" w:cs="Arial"/>
          <w:b w:val="0"/>
          <w:bCs/>
          <w:sz w:val="18"/>
          <w:szCs w:val="18"/>
          <w:lang w:eastAsia="en-US"/>
        </w:rPr>
        <w:t>Seminar discussions and presentations will address all topics covered in class. These activities will take place during the</w:t>
      </w:r>
    </w:p>
    <w:p w:rsidR="009D36BE" w:rsidRPr="009D36BE" w:rsidRDefault="009D36BE" w:rsidP="009D36BE">
      <w:pPr>
        <w:pStyle w:val="Head"/>
        <w:rPr>
          <w:rFonts w:ascii="Arial" w:hAnsi="Arial" w:cs="Arial"/>
          <w:b w:val="0"/>
          <w:bCs/>
          <w:sz w:val="18"/>
          <w:szCs w:val="18"/>
          <w:lang w:eastAsia="en-US"/>
        </w:rPr>
      </w:pPr>
      <w:r w:rsidRPr="009D36BE">
        <w:rPr>
          <w:rFonts w:ascii="Arial" w:hAnsi="Arial" w:cs="Arial"/>
          <w:b w:val="0"/>
          <w:bCs/>
          <w:sz w:val="18"/>
          <w:szCs w:val="18"/>
          <w:lang w:eastAsia="en-US"/>
        </w:rPr>
        <w:t>lecture and will comprise 20% of the final grade.</w:t>
      </w:r>
    </w:p>
    <w:p w:rsidR="009D36BE" w:rsidRPr="009D36BE" w:rsidRDefault="009D36BE" w:rsidP="009D36BE">
      <w:pPr>
        <w:pStyle w:val="Head"/>
        <w:rPr>
          <w:rFonts w:ascii="Arial" w:hAnsi="Arial" w:cs="Arial"/>
          <w:sz w:val="18"/>
          <w:szCs w:val="18"/>
          <w:lang w:eastAsia="en-US"/>
        </w:rPr>
      </w:pPr>
      <w:r w:rsidRPr="009D36BE">
        <w:rPr>
          <w:rFonts w:ascii="Arial" w:hAnsi="Arial" w:cs="Arial"/>
          <w:sz w:val="18"/>
          <w:szCs w:val="18"/>
          <w:lang w:eastAsia="en-US"/>
        </w:rPr>
        <w:t>RETAKE POLICY</w:t>
      </w:r>
    </w:p>
    <w:p w:rsidR="009D36BE" w:rsidRPr="009D36BE" w:rsidRDefault="009D36BE" w:rsidP="009D36BE">
      <w:pPr>
        <w:pStyle w:val="Head"/>
        <w:rPr>
          <w:rFonts w:ascii="Arial" w:hAnsi="Arial" w:cs="Arial"/>
          <w:b w:val="0"/>
          <w:bCs/>
          <w:sz w:val="18"/>
          <w:szCs w:val="18"/>
          <w:lang w:eastAsia="en-US"/>
        </w:rPr>
      </w:pPr>
      <w:r w:rsidRPr="009D36BE">
        <w:rPr>
          <w:rFonts w:ascii="Arial" w:hAnsi="Arial" w:cs="Arial"/>
          <w:b w:val="0"/>
          <w:bCs/>
          <w:sz w:val="18"/>
          <w:szCs w:val="18"/>
          <w:lang w:eastAsia="en-US"/>
        </w:rPr>
        <w:t>In case of a negative final grade, students can sit foe a retake exam. Such an exam will cover all course material. The weight</w:t>
      </w:r>
      <w:r>
        <w:rPr>
          <w:rFonts w:ascii="Arial" w:hAnsi="Arial" w:cs="Arial"/>
          <w:b w:val="0"/>
          <w:bCs/>
          <w:sz w:val="18"/>
          <w:szCs w:val="18"/>
          <w:lang w:eastAsia="en-US"/>
        </w:rPr>
        <w:t xml:space="preserve"> </w:t>
      </w:r>
      <w:r w:rsidRPr="009D36BE">
        <w:rPr>
          <w:rFonts w:ascii="Arial" w:hAnsi="Arial" w:cs="Arial"/>
          <w:b w:val="0"/>
          <w:bCs/>
          <w:sz w:val="18"/>
          <w:szCs w:val="18"/>
          <w:lang w:eastAsia="en-US"/>
        </w:rPr>
        <w:t>of a retake is 80%. Seminar participation grade is not subject to retake but its evaluation (if positive) will count towards the final</w:t>
      </w:r>
      <w:r>
        <w:rPr>
          <w:rFonts w:ascii="Arial" w:hAnsi="Arial" w:cs="Arial"/>
          <w:b w:val="0"/>
          <w:bCs/>
          <w:sz w:val="18"/>
          <w:szCs w:val="18"/>
          <w:lang w:eastAsia="en-US"/>
        </w:rPr>
        <w:t xml:space="preserve"> </w:t>
      </w:r>
      <w:r w:rsidRPr="009D36BE">
        <w:rPr>
          <w:rFonts w:ascii="Arial" w:hAnsi="Arial" w:cs="Arial"/>
          <w:b w:val="0"/>
          <w:bCs/>
          <w:sz w:val="18"/>
          <w:szCs w:val="18"/>
          <w:lang w:eastAsia="en-US"/>
        </w:rPr>
        <w:t>grade with the retake exam.</w:t>
      </w:r>
    </w:p>
    <w:p w:rsidR="009D36BE" w:rsidRPr="009D36BE" w:rsidRDefault="009D36BE" w:rsidP="009D36BE">
      <w:pPr>
        <w:pStyle w:val="Head"/>
        <w:rPr>
          <w:rFonts w:ascii="Arial" w:hAnsi="Arial" w:cs="Arial"/>
          <w:sz w:val="18"/>
          <w:szCs w:val="18"/>
          <w:lang w:eastAsia="en-US"/>
        </w:rPr>
      </w:pPr>
      <w:r w:rsidRPr="009D36BE">
        <w:rPr>
          <w:rFonts w:ascii="Arial" w:hAnsi="Arial" w:cs="Arial"/>
          <w:sz w:val="18"/>
          <w:szCs w:val="18"/>
          <w:lang w:eastAsia="en-US"/>
        </w:rPr>
        <w:t>REQUIRED READINGS</w:t>
      </w:r>
    </w:p>
    <w:p w:rsidR="009D36BE" w:rsidRPr="009D36BE" w:rsidRDefault="009D36BE" w:rsidP="009D36BE">
      <w:pPr>
        <w:pStyle w:val="Head"/>
        <w:rPr>
          <w:rFonts w:ascii="Arial" w:hAnsi="Arial" w:cs="Arial"/>
          <w:b w:val="0"/>
          <w:bCs/>
          <w:sz w:val="18"/>
          <w:szCs w:val="18"/>
          <w:lang w:eastAsia="en-US"/>
        </w:rPr>
      </w:pPr>
      <w:r w:rsidRPr="009D36BE">
        <w:rPr>
          <w:rFonts w:ascii="Arial" w:hAnsi="Arial" w:cs="Arial"/>
          <w:b w:val="0"/>
          <w:bCs/>
          <w:sz w:val="18"/>
          <w:szCs w:val="18"/>
          <w:lang w:eastAsia="en-US"/>
        </w:rPr>
        <w:t>William Easterly, 2002. "The Elusive Quest for Growth: Economists' Adventures and Misadventures in the</w:t>
      </w:r>
      <w:r>
        <w:rPr>
          <w:rFonts w:ascii="Arial" w:hAnsi="Arial" w:cs="Arial"/>
          <w:b w:val="0"/>
          <w:bCs/>
          <w:sz w:val="18"/>
          <w:szCs w:val="18"/>
          <w:lang w:eastAsia="en-US"/>
        </w:rPr>
        <w:t xml:space="preserve"> </w:t>
      </w:r>
      <w:r w:rsidRPr="009D36BE">
        <w:rPr>
          <w:rFonts w:ascii="Arial" w:hAnsi="Arial" w:cs="Arial"/>
          <w:b w:val="0"/>
          <w:bCs/>
          <w:sz w:val="18"/>
          <w:szCs w:val="18"/>
          <w:lang w:eastAsia="en-US"/>
        </w:rPr>
        <w:t>Tropics," MIT Press Books, The MIT Press</w:t>
      </w:r>
    </w:p>
    <w:p w:rsidR="009D36BE" w:rsidRPr="009D36BE" w:rsidRDefault="009D36BE" w:rsidP="009D36BE">
      <w:pPr>
        <w:pStyle w:val="Head"/>
        <w:rPr>
          <w:rFonts w:ascii="Arial" w:hAnsi="Arial" w:cs="Arial"/>
          <w:sz w:val="18"/>
          <w:szCs w:val="18"/>
          <w:lang w:eastAsia="en-US"/>
        </w:rPr>
      </w:pPr>
      <w:r w:rsidRPr="009D36BE">
        <w:rPr>
          <w:rFonts w:ascii="Arial" w:hAnsi="Arial" w:cs="Arial"/>
          <w:sz w:val="18"/>
          <w:szCs w:val="18"/>
          <w:lang w:eastAsia="en-US"/>
        </w:rPr>
        <w:t>ADDITIONAL READINGS</w:t>
      </w:r>
    </w:p>
    <w:p w:rsidR="009D36BE" w:rsidRDefault="009D36BE" w:rsidP="009D36BE">
      <w:pPr>
        <w:pStyle w:val="Head"/>
        <w:spacing w:before="0" w:after="0"/>
        <w:rPr>
          <w:rFonts w:ascii="Arial" w:hAnsi="Arial" w:cs="Arial"/>
          <w:sz w:val="18"/>
          <w:szCs w:val="18"/>
          <w:lang w:eastAsia="en-US"/>
        </w:rPr>
      </w:pPr>
    </w:p>
    <w:p w:rsidR="00DB49D0" w:rsidRPr="009D36BE" w:rsidRDefault="009D36BE" w:rsidP="009D36BE">
      <w:pPr>
        <w:pStyle w:val="Head"/>
        <w:spacing w:before="0" w:after="0"/>
        <w:rPr>
          <w:rFonts w:ascii="Arial" w:hAnsi="Arial" w:cs="Arial"/>
          <w:b w:val="0"/>
          <w:bCs/>
          <w:sz w:val="18"/>
          <w:szCs w:val="18"/>
        </w:rPr>
      </w:pPr>
      <w:r w:rsidRPr="009D36BE">
        <w:rPr>
          <w:rFonts w:ascii="Arial" w:hAnsi="Arial" w:cs="Arial"/>
          <w:b w:val="0"/>
          <w:bCs/>
          <w:sz w:val="18"/>
          <w:szCs w:val="18"/>
          <w:lang w:eastAsia="en-US"/>
        </w:rPr>
        <w:t>TBA</w:t>
      </w:r>
    </w:p>
    <w:p w:rsidR="009D36BE" w:rsidRDefault="009D36BE" w:rsidP="00AB5665">
      <w:pPr>
        <w:pStyle w:val="metod"/>
        <w:ind w:firstLine="0"/>
        <w:rPr>
          <w:rFonts w:ascii="Arial" w:hAnsi="Arial" w:cs="Arial"/>
          <w:b/>
          <w:sz w:val="20"/>
          <w:lang w:val="en-US"/>
        </w:rPr>
      </w:pPr>
    </w:p>
    <w:p w:rsidR="00AB5665" w:rsidRPr="009D36BE" w:rsidRDefault="00AB5665" w:rsidP="009D36BE">
      <w:pPr>
        <w:pStyle w:val="metod"/>
        <w:ind w:firstLine="0"/>
        <w:rPr>
          <w:rFonts w:ascii="Arial" w:hAnsi="Arial" w:cs="Arial"/>
          <w:b/>
          <w:sz w:val="20"/>
          <w:lang w:val="en-US"/>
        </w:rPr>
      </w:pPr>
      <w:r w:rsidRPr="00DD6FA8">
        <w:rPr>
          <w:rFonts w:ascii="Arial" w:hAnsi="Arial" w:cs="Arial"/>
          <w:b/>
          <w:sz w:val="20"/>
          <w:lang w:val="en-US"/>
        </w:rPr>
        <w:t>DEGREE LEVEL LEARNING OBJECTIVES</w:t>
      </w:r>
    </w:p>
    <w:p w:rsidR="00AB5665" w:rsidRPr="00DD6FA8" w:rsidRDefault="00AB5665" w:rsidP="00AB5665">
      <w:pPr>
        <w:pStyle w:val="metod"/>
        <w:ind w:firstLine="0"/>
        <w:jc w:val="both"/>
        <w:rPr>
          <w:rFonts w:ascii="Arial" w:hAnsi="Arial" w:cs="Arial"/>
          <w:b/>
          <w:sz w:val="18"/>
          <w:szCs w:val="18"/>
          <w:lang w:val="en-US"/>
        </w:rPr>
      </w:pPr>
    </w:p>
    <w:p w:rsidR="00AB5665" w:rsidRPr="00DD6FA8" w:rsidRDefault="00AB5665" w:rsidP="00AB5665">
      <w:pPr>
        <w:pStyle w:val="metod"/>
        <w:ind w:firstLine="0"/>
        <w:jc w:val="both"/>
        <w:rPr>
          <w:rFonts w:ascii="Arial" w:hAnsi="Arial" w:cs="Arial"/>
          <w:b/>
          <w:sz w:val="18"/>
          <w:szCs w:val="18"/>
          <w:lang w:val="en-US"/>
        </w:rPr>
      </w:pPr>
    </w:p>
    <w:p w:rsidR="00AB5665" w:rsidRPr="00DD6FA8" w:rsidRDefault="00AB5665" w:rsidP="00AB566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rsidR="00AB5665" w:rsidRPr="00DD6FA8" w:rsidRDefault="00AB5665" w:rsidP="00AB5665">
      <w:pPr>
        <w:pStyle w:val="metod"/>
        <w:ind w:firstLine="0"/>
        <w:jc w:val="both"/>
        <w:rPr>
          <w:rFonts w:ascii="Arial" w:hAnsi="Arial" w:cs="Arial"/>
          <w:i/>
          <w:sz w:val="16"/>
          <w:szCs w:val="18"/>
          <w:lang w:val="en-US"/>
        </w:rPr>
      </w:pPr>
      <w:r w:rsidRPr="00DD6FA8">
        <w:rPr>
          <w:rFonts w:ascii="Arial" w:hAnsi="Arial" w:cs="Arial"/>
          <w:i/>
          <w:sz w:val="16"/>
          <w:szCs w:val="18"/>
          <w:lang w:val="en-US"/>
        </w:rPr>
        <w:t>Progra</w:t>
      </w:r>
      <w:r w:rsidR="009D36BE">
        <w:rPr>
          <w:rFonts w:ascii="Arial" w:hAnsi="Arial" w:cs="Arial"/>
          <w:i/>
          <w:sz w:val="16"/>
          <w:szCs w:val="18"/>
          <w:lang w:val="en-US"/>
        </w:rPr>
        <w:t>m</w:t>
      </w:r>
      <w:r w:rsidRPr="00DD6FA8">
        <w:rPr>
          <w:rFonts w:ascii="Arial" w:hAnsi="Arial" w:cs="Arial"/>
          <w:i/>
          <w:sz w:val="16"/>
          <w:szCs w:val="18"/>
          <w:lang w:val="en-US"/>
        </w:rPr>
        <w:t xml:space="preserve">s: </w:t>
      </w:r>
    </w:p>
    <w:p w:rsidR="00AB5665" w:rsidRPr="00DD6FA8" w:rsidRDefault="00AB5665" w:rsidP="00AB566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rsidR="00AB5665" w:rsidRPr="00DD6FA8" w:rsidRDefault="00AB5665" w:rsidP="00AB566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Business Management and Marketing, Finance, </w:t>
      </w:r>
    </w:p>
    <w:p w:rsidR="00AB5665" w:rsidRPr="00DD6FA8" w:rsidRDefault="00AB5665" w:rsidP="00AB5665">
      <w:pPr>
        <w:pStyle w:val="metod"/>
        <w:ind w:firstLine="0"/>
        <w:jc w:val="both"/>
        <w:rPr>
          <w:rFonts w:ascii="Arial" w:hAnsi="Arial" w:cs="Arial"/>
          <w:i/>
          <w:sz w:val="16"/>
          <w:szCs w:val="18"/>
          <w:lang w:val="en-US"/>
        </w:rPr>
      </w:pPr>
      <w:r w:rsidRPr="00DD6FA8">
        <w:rPr>
          <w:rFonts w:ascii="Arial" w:hAnsi="Arial" w:cs="Arial"/>
          <w:i/>
          <w:sz w:val="16"/>
          <w:szCs w:val="18"/>
          <w:lang w:val="en-US"/>
        </w:rPr>
        <w:t>Industrial Technology Management</w:t>
      </w:r>
    </w:p>
    <w:p w:rsidR="00AB5665" w:rsidRPr="00DD6FA8" w:rsidRDefault="00AB5665" w:rsidP="00AB5665">
      <w:pPr>
        <w:pStyle w:val="metod"/>
        <w:ind w:firstLine="0"/>
        <w:jc w:val="both"/>
        <w:rPr>
          <w:rFonts w:ascii="Arial" w:hAnsi="Arial" w:cs="Arial"/>
          <w:i/>
          <w:sz w:val="18"/>
          <w:szCs w:val="1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6778"/>
      </w:tblGrid>
      <w:tr w:rsidR="00AB5665" w:rsidRPr="00DD6FA8" w:rsidTr="004474C6">
        <w:tc>
          <w:tcPr>
            <w:tcW w:w="2405" w:type="dxa"/>
            <w:shd w:val="clear" w:color="auto" w:fill="auto"/>
          </w:tcPr>
          <w:p w:rsidR="00AB5665" w:rsidRPr="004474C6" w:rsidRDefault="00AB5665" w:rsidP="004474C6">
            <w:pPr>
              <w:pStyle w:val="metod"/>
              <w:ind w:firstLine="0"/>
              <w:jc w:val="both"/>
              <w:rPr>
                <w:rFonts w:ascii="Arial" w:hAnsi="Arial" w:cs="Arial"/>
                <w:b/>
                <w:sz w:val="18"/>
                <w:szCs w:val="18"/>
                <w:lang w:val="en-US"/>
              </w:rPr>
            </w:pPr>
            <w:r w:rsidRPr="004474C6">
              <w:rPr>
                <w:rFonts w:ascii="Arial" w:hAnsi="Arial" w:cs="Arial"/>
                <w:b/>
                <w:sz w:val="18"/>
                <w:szCs w:val="18"/>
                <w:lang w:val="en-US"/>
              </w:rPr>
              <w:t>Learning Goals</w:t>
            </w:r>
          </w:p>
        </w:tc>
        <w:tc>
          <w:tcPr>
            <w:tcW w:w="7557" w:type="dxa"/>
            <w:shd w:val="clear" w:color="auto" w:fill="auto"/>
          </w:tcPr>
          <w:p w:rsidR="00AB5665" w:rsidRPr="004474C6" w:rsidRDefault="00AB5665" w:rsidP="004474C6">
            <w:pPr>
              <w:pStyle w:val="metod"/>
              <w:ind w:firstLine="0"/>
              <w:jc w:val="both"/>
              <w:rPr>
                <w:rFonts w:ascii="Arial" w:hAnsi="Arial" w:cs="Arial"/>
                <w:b/>
                <w:sz w:val="18"/>
                <w:szCs w:val="18"/>
                <w:lang w:val="en-US"/>
              </w:rPr>
            </w:pPr>
            <w:r w:rsidRPr="004474C6">
              <w:rPr>
                <w:rFonts w:ascii="Arial" w:hAnsi="Arial" w:cs="Arial"/>
                <w:b/>
                <w:sz w:val="18"/>
                <w:szCs w:val="18"/>
                <w:lang w:val="en-US"/>
              </w:rPr>
              <w:t>Learning Objectives</w:t>
            </w:r>
          </w:p>
        </w:tc>
      </w:tr>
      <w:tr w:rsidR="00AB5665" w:rsidRPr="00DD6FA8" w:rsidTr="004474C6">
        <w:tc>
          <w:tcPr>
            <w:tcW w:w="2405" w:type="dxa"/>
            <w:vMerge w:val="restart"/>
            <w:shd w:val="clear" w:color="auto" w:fill="auto"/>
          </w:tcPr>
          <w:p w:rsidR="00AB5665" w:rsidRPr="004474C6" w:rsidRDefault="00AB5665" w:rsidP="004474C6">
            <w:pPr>
              <w:pStyle w:val="metod"/>
              <w:ind w:firstLine="0"/>
              <w:rPr>
                <w:rFonts w:ascii="Arial" w:hAnsi="Arial" w:cs="Arial"/>
                <w:sz w:val="18"/>
                <w:szCs w:val="18"/>
                <w:lang w:val="en-US"/>
              </w:rPr>
            </w:pPr>
            <w:r w:rsidRPr="004474C6">
              <w:rPr>
                <w:rFonts w:ascii="Arial" w:hAnsi="Arial" w:cs="Arial"/>
                <w:sz w:val="18"/>
                <w:szCs w:val="18"/>
                <w:lang w:val="en-US"/>
              </w:rPr>
              <w:t>Students will be critical thinkers</w:t>
            </w:r>
          </w:p>
        </w:tc>
        <w:tc>
          <w:tcPr>
            <w:tcW w:w="7557" w:type="dxa"/>
            <w:shd w:val="clear" w:color="auto" w:fill="auto"/>
          </w:tcPr>
          <w:p w:rsidR="00AB5665" w:rsidRPr="004474C6" w:rsidRDefault="00AB5665" w:rsidP="004474C6">
            <w:pPr>
              <w:pStyle w:val="metod"/>
              <w:ind w:firstLine="0"/>
              <w:jc w:val="both"/>
              <w:rPr>
                <w:rFonts w:ascii="Arial" w:hAnsi="Arial" w:cs="Arial"/>
                <w:sz w:val="18"/>
                <w:szCs w:val="18"/>
                <w:lang w:val="en-US"/>
              </w:rPr>
            </w:pPr>
            <w:r w:rsidRPr="004474C6">
              <w:rPr>
                <w:rFonts w:ascii="Arial" w:hAnsi="Arial" w:cs="Arial"/>
                <w:sz w:val="18"/>
                <w:szCs w:val="18"/>
                <w:lang w:val="en-US"/>
              </w:rPr>
              <w:t>BLO1.1. Students will be able to understand core concepts and methods in the business disciplines</w:t>
            </w:r>
          </w:p>
        </w:tc>
      </w:tr>
      <w:tr w:rsidR="00AB5665" w:rsidRPr="00DD6FA8" w:rsidTr="004474C6">
        <w:tc>
          <w:tcPr>
            <w:tcW w:w="2405" w:type="dxa"/>
            <w:vMerge/>
            <w:shd w:val="clear" w:color="auto" w:fill="auto"/>
          </w:tcPr>
          <w:p w:rsidR="00AB5665" w:rsidRPr="004474C6" w:rsidRDefault="00AB5665" w:rsidP="004474C6">
            <w:pPr>
              <w:pStyle w:val="metod"/>
              <w:ind w:firstLine="0"/>
              <w:rPr>
                <w:rFonts w:ascii="Arial" w:hAnsi="Arial" w:cs="Arial"/>
                <w:sz w:val="18"/>
                <w:szCs w:val="18"/>
                <w:lang w:val="en-US"/>
              </w:rPr>
            </w:pPr>
          </w:p>
        </w:tc>
        <w:tc>
          <w:tcPr>
            <w:tcW w:w="7557" w:type="dxa"/>
            <w:shd w:val="clear" w:color="auto" w:fill="auto"/>
          </w:tcPr>
          <w:p w:rsidR="00AB5665" w:rsidRPr="004474C6" w:rsidRDefault="00AB5665" w:rsidP="004474C6">
            <w:pPr>
              <w:pStyle w:val="metod"/>
              <w:ind w:firstLine="0"/>
              <w:jc w:val="both"/>
              <w:rPr>
                <w:rFonts w:ascii="Arial" w:hAnsi="Arial" w:cs="Arial"/>
                <w:b/>
                <w:sz w:val="18"/>
                <w:szCs w:val="18"/>
                <w:lang w:val="en-US"/>
              </w:rPr>
            </w:pPr>
            <w:r w:rsidRPr="004474C6">
              <w:rPr>
                <w:rFonts w:ascii="Arial" w:hAnsi="Arial" w:cs="Arial"/>
                <w:sz w:val="18"/>
                <w:szCs w:val="18"/>
                <w:lang w:val="en-US"/>
              </w:rPr>
              <w:t xml:space="preserve">BLO1.2. Students will be able to conduct a contextual analysis to identify a problem associated with their discipline, to generate managerial options and propose viable solutions </w:t>
            </w:r>
          </w:p>
        </w:tc>
      </w:tr>
      <w:tr w:rsidR="00AB5665" w:rsidRPr="00DD6FA8" w:rsidTr="004474C6">
        <w:tc>
          <w:tcPr>
            <w:tcW w:w="2405" w:type="dxa"/>
            <w:shd w:val="clear" w:color="auto" w:fill="auto"/>
          </w:tcPr>
          <w:p w:rsidR="00AB5665" w:rsidRPr="004474C6" w:rsidRDefault="00AB5665" w:rsidP="004474C6">
            <w:pPr>
              <w:pStyle w:val="metod"/>
              <w:ind w:firstLine="0"/>
              <w:rPr>
                <w:rFonts w:ascii="Arial" w:hAnsi="Arial" w:cs="Arial"/>
                <w:sz w:val="18"/>
                <w:szCs w:val="18"/>
                <w:lang w:val="en-US"/>
              </w:rPr>
            </w:pPr>
            <w:r w:rsidRPr="004474C6">
              <w:rPr>
                <w:rFonts w:ascii="Arial" w:hAnsi="Arial" w:cs="Arial"/>
                <w:sz w:val="18"/>
                <w:szCs w:val="18"/>
                <w:lang w:val="en-US"/>
              </w:rPr>
              <w:t>Students will be socially responsible in their related discipline</w:t>
            </w:r>
          </w:p>
        </w:tc>
        <w:tc>
          <w:tcPr>
            <w:tcW w:w="7557" w:type="dxa"/>
            <w:shd w:val="clear" w:color="auto" w:fill="auto"/>
          </w:tcPr>
          <w:p w:rsidR="00AB5665" w:rsidRPr="004474C6" w:rsidRDefault="00AB5665" w:rsidP="004474C6">
            <w:pPr>
              <w:pStyle w:val="metod"/>
              <w:ind w:firstLine="0"/>
              <w:jc w:val="both"/>
              <w:rPr>
                <w:rFonts w:ascii="Arial" w:hAnsi="Arial" w:cs="Arial"/>
                <w:b/>
                <w:sz w:val="18"/>
                <w:szCs w:val="18"/>
                <w:lang w:val="en-US"/>
              </w:rPr>
            </w:pPr>
            <w:r w:rsidRPr="004474C6">
              <w:rPr>
                <w:rFonts w:ascii="Arial" w:hAnsi="Arial" w:cs="Arial"/>
                <w:sz w:val="18"/>
                <w:szCs w:val="18"/>
                <w:lang w:val="en-US"/>
              </w:rPr>
              <w:t xml:space="preserve">BLO2.1. Students will be knowledgeable about ethics and social responsibility </w:t>
            </w:r>
          </w:p>
        </w:tc>
      </w:tr>
      <w:tr w:rsidR="00AB5665" w:rsidRPr="00DD6FA8" w:rsidTr="004474C6">
        <w:tc>
          <w:tcPr>
            <w:tcW w:w="2405" w:type="dxa"/>
            <w:vMerge w:val="restart"/>
            <w:shd w:val="clear" w:color="auto" w:fill="auto"/>
          </w:tcPr>
          <w:p w:rsidR="00AB5665" w:rsidRPr="004474C6" w:rsidRDefault="00AB5665" w:rsidP="004474C6">
            <w:pPr>
              <w:pStyle w:val="metod"/>
              <w:ind w:firstLine="0"/>
              <w:rPr>
                <w:rFonts w:ascii="Arial" w:hAnsi="Arial" w:cs="Arial"/>
                <w:sz w:val="18"/>
                <w:szCs w:val="18"/>
                <w:lang w:val="en-US"/>
              </w:rPr>
            </w:pPr>
            <w:r w:rsidRPr="004474C6">
              <w:rPr>
                <w:rFonts w:ascii="Arial" w:hAnsi="Arial" w:cs="Arial"/>
                <w:sz w:val="18"/>
                <w:szCs w:val="18"/>
                <w:lang w:val="en-US"/>
              </w:rPr>
              <w:t>Students will be technology agile</w:t>
            </w:r>
          </w:p>
        </w:tc>
        <w:tc>
          <w:tcPr>
            <w:tcW w:w="7557" w:type="dxa"/>
            <w:shd w:val="clear" w:color="auto" w:fill="auto"/>
          </w:tcPr>
          <w:p w:rsidR="00AB5665" w:rsidRPr="004474C6" w:rsidRDefault="00AB5665" w:rsidP="004474C6">
            <w:pPr>
              <w:pStyle w:val="metod"/>
              <w:ind w:firstLine="0"/>
              <w:jc w:val="both"/>
              <w:rPr>
                <w:rFonts w:ascii="Arial" w:hAnsi="Arial" w:cs="Arial"/>
                <w:sz w:val="18"/>
                <w:szCs w:val="18"/>
                <w:lang w:val="en-US"/>
              </w:rPr>
            </w:pPr>
            <w:r w:rsidRPr="004474C6">
              <w:rPr>
                <w:rFonts w:ascii="Arial" w:hAnsi="Arial" w:cs="Arial"/>
                <w:sz w:val="18"/>
                <w:szCs w:val="18"/>
                <w:lang w:val="en-US"/>
              </w:rPr>
              <w:t>BLO3.1. Students will demonstrate proficiency in common business software packages</w:t>
            </w:r>
          </w:p>
        </w:tc>
      </w:tr>
      <w:tr w:rsidR="00AB5665" w:rsidRPr="00DD6FA8" w:rsidTr="004474C6">
        <w:tc>
          <w:tcPr>
            <w:tcW w:w="2405" w:type="dxa"/>
            <w:vMerge/>
            <w:shd w:val="clear" w:color="auto" w:fill="auto"/>
          </w:tcPr>
          <w:p w:rsidR="00AB5665" w:rsidRPr="004474C6" w:rsidRDefault="00AB5665" w:rsidP="004474C6">
            <w:pPr>
              <w:pStyle w:val="metod"/>
              <w:ind w:firstLine="0"/>
              <w:rPr>
                <w:rFonts w:ascii="Arial" w:hAnsi="Arial" w:cs="Arial"/>
                <w:sz w:val="18"/>
                <w:szCs w:val="18"/>
                <w:lang w:val="en-US"/>
              </w:rPr>
            </w:pPr>
          </w:p>
        </w:tc>
        <w:tc>
          <w:tcPr>
            <w:tcW w:w="7557" w:type="dxa"/>
            <w:shd w:val="clear" w:color="auto" w:fill="auto"/>
          </w:tcPr>
          <w:p w:rsidR="00AB5665" w:rsidRPr="004474C6" w:rsidRDefault="00AB5665" w:rsidP="004474C6">
            <w:pPr>
              <w:pStyle w:val="metod"/>
              <w:ind w:firstLine="0"/>
              <w:jc w:val="both"/>
              <w:rPr>
                <w:rFonts w:ascii="Arial" w:hAnsi="Arial" w:cs="Arial"/>
                <w:b/>
                <w:sz w:val="18"/>
                <w:szCs w:val="18"/>
                <w:lang w:val="en-US"/>
              </w:rPr>
            </w:pPr>
            <w:r w:rsidRPr="004474C6">
              <w:rPr>
                <w:rFonts w:ascii="Arial" w:hAnsi="Arial" w:cs="Arial"/>
                <w:sz w:val="18"/>
                <w:szCs w:val="18"/>
                <w:lang w:val="en-US"/>
              </w:rPr>
              <w:t xml:space="preserve">BLO3.2. Students will be able to make decisions using appropriate IT tools </w:t>
            </w:r>
          </w:p>
        </w:tc>
      </w:tr>
      <w:tr w:rsidR="00AB5665" w:rsidRPr="00DD6FA8" w:rsidTr="004474C6">
        <w:tc>
          <w:tcPr>
            <w:tcW w:w="2405" w:type="dxa"/>
            <w:vMerge w:val="restart"/>
            <w:shd w:val="clear" w:color="auto" w:fill="auto"/>
          </w:tcPr>
          <w:p w:rsidR="00AB5665" w:rsidRPr="004474C6" w:rsidRDefault="00AB5665" w:rsidP="004474C6">
            <w:pPr>
              <w:pStyle w:val="metod"/>
              <w:ind w:firstLine="0"/>
              <w:rPr>
                <w:rFonts w:ascii="Arial" w:hAnsi="Arial" w:cs="Arial"/>
                <w:sz w:val="18"/>
                <w:szCs w:val="18"/>
                <w:lang w:val="en-US"/>
              </w:rPr>
            </w:pPr>
            <w:r w:rsidRPr="004474C6">
              <w:rPr>
                <w:rFonts w:ascii="Arial" w:hAnsi="Arial" w:cs="Arial"/>
                <w:sz w:val="18"/>
                <w:szCs w:val="18"/>
                <w:lang w:val="en-US"/>
              </w:rPr>
              <w:t>Students will be effective communicators</w:t>
            </w:r>
          </w:p>
        </w:tc>
        <w:tc>
          <w:tcPr>
            <w:tcW w:w="7557" w:type="dxa"/>
            <w:shd w:val="clear" w:color="auto" w:fill="auto"/>
          </w:tcPr>
          <w:p w:rsidR="00AB5665" w:rsidRPr="004474C6" w:rsidRDefault="00AB5665" w:rsidP="004474C6">
            <w:pPr>
              <w:pStyle w:val="metod"/>
              <w:ind w:firstLine="0"/>
              <w:jc w:val="both"/>
              <w:rPr>
                <w:rFonts w:ascii="Arial" w:hAnsi="Arial" w:cs="Arial"/>
                <w:b/>
                <w:sz w:val="18"/>
                <w:szCs w:val="18"/>
                <w:lang w:val="en-US"/>
              </w:rPr>
            </w:pPr>
            <w:r w:rsidRPr="004474C6">
              <w:rPr>
                <w:rFonts w:ascii="Arial" w:hAnsi="Arial" w:cs="Arial"/>
                <w:sz w:val="18"/>
                <w:szCs w:val="18"/>
                <w:lang w:val="en-US"/>
              </w:rPr>
              <w:t>BLO4.1. Students will be able to communicate reasonably in different settings according to target audience tasks and situations</w:t>
            </w:r>
          </w:p>
        </w:tc>
      </w:tr>
      <w:tr w:rsidR="00AB5665" w:rsidRPr="00DD6FA8" w:rsidTr="004474C6">
        <w:tc>
          <w:tcPr>
            <w:tcW w:w="2405" w:type="dxa"/>
            <w:vMerge/>
            <w:shd w:val="clear" w:color="auto" w:fill="auto"/>
          </w:tcPr>
          <w:p w:rsidR="00AB5665" w:rsidRPr="004474C6" w:rsidRDefault="00AB5665" w:rsidP="004474C6">
            <w:pPr>
              <w:pStyle w:val="metod"/>
              <w:ind w:firstLine="0"/>
              <w:jc w:val="both"/>
              <w:rPr>
                <w:rFonts w:ascii="Arial" w:hAnsi="Arial" w:cs="Arial"/>
                <w:b/>
                <w:sz w:val="18"/>
                <w:szCs w:val="18"/>
                <w:lang w:val="en-US"/>
              </w:rPr>
            </w:pPr>
          </w:p>
        </w:tc>
        <w:tc>
          <w:tcPr>
            <w:tcW w:w="7557" w:type="dxa"/>
            <w:shd w:val="clear" w:color="auto" w:fill="auto"/>
          </w:tcPr>
          <w:p w:rsidR="00AB5665" w:rsidRPr="004474C6" w:rsidRDefault="00AB5665" w:rsidP="004474C6">
            <w:pPr>
              <w:pStyle w:val="metod"/>
              <w:ind w:firstLine="0"/>
              <w:jc w:val="both"/>
              <w:rPr>
                <w:rFonts w:ascii="Arial" w:hAnsi="Arial" w:cs="Arial"/>
                <w:b/>
                <w:sz w:val="18"/>
                <w:szCs w:val="18"/>
                <w:lang w:val="en-US"/>
              </w:rPr>
            </w:pPr>
            <w:r w:rsidRPr="004474C6">
              <w:rPr>
                <w:rFonts w:ascii="Arial" w:hAnsi="Arial" w:cs="Arial"/>
                <w:sz w:val="18"/>
                <w:szCs w:val="18"/>
                <w:lang w:val="en-US"/>
              </w:rPr>
              <w:t xml:space="preserve">BLO4.2. Students will be able to convey their ideas effectively through an oral presentation </w:t>
            </w:r>
          </w:p>
        </w:tc>
      </w:tr>
      <w:tr w:rsidR="00AB5665" w:rsidRPr="00DD6FA8" w:rsidTr="004474C6">
        <w:tc>
          <w:tcPr>
            <w:tcW w:w="2405" w:type="dxa"/>
            <w:vMerge/>
            <w:shd w:val="clear" w:color="auto" w:fill="auto"/>
          </w:tcPr>
          <w:p w:rsidR="00AB5665" w:rsidRPr="004474C6" w:rsidRDefault="00AB5665" w:rsidP="004474C6">
            <w:pPr>
              <w:pStyle w:val="metod"/>
              <w:ind w:firstLine="0"/>
              <w:jc w:val="both"/>
              <w:rPr>
                <w:rFonts w:ascii="Arial" w:hAnsi="Arial" w:cs="Arial"/>
                <w:b/>
                <w:sz w:val="18"/>
                <w:szCs w:val="18"/>
                <w:lang w:val="en-US"/>
              </w:rPr>
            </w:pPr>
          </w:p>
        </w:tc>
        <w:tc>
          <w:tcPr>
            <w:tcW w:w="7557" w:type="dxa"/>
            <w:shd w:val="clear" w:color="auto" w:fill="auto"/>
          </w:tcPr>
          <w:p w:rsidR="00AB5665" w:rsidRPr="004474C6" w:rsidRDefault="00AB5665" w:rsidP="004474C6">
            <w:pPr>
              <w:pStyle w:val="metod"/>
              <w:ind w:firstLine="0"/>
              <w:jc w:val="both"/>
              <w:rPr>
                <w:rFonts w:ascii="Arial" w:hAnsi="Arial" w:cs="Arial"/>
                <w:b/>
                <w:sz w:val="18"/>
                <w:szCs w:val="18"/>
                <w:lang w:val="en-US"/>
              </w:rPr>
            </w:pPr>
            <w:r w:rsidRPr="004474C6">
              <w:rPr>
                <w:rFonts w:ascii="Arial" w:hAnsi="Arial" w:cs="Arial"/>
                <w:sz w:val="18"/>
                <w:szCs w:val="18"/>
                <w:lang w:val="en-US"/>
              </w:rPr>
              <w:t>BLO4.3. Students will be able to convey their ideas effectively in a written paper</w:t>
            </w:r>
          </w:p>
        </w:tc>
      </w:tr>
    </w:tbl>
    <w:p w:rsidR="00AB5665" w:rsidRPr="00DD6FA8" w:rsidRDefault="00AB5665" w:rsidP="00AB5665">
      <w:pPr>
        <w:pStyle w:val="metod"/>
        <w:ind w:firstLine="0"/>
        <w:jc w:val="both"/>
        <w:rPr>
          <w:rFonts w:ascii="Arial" w:hAnsi="Arial" w:cs="Arial"/>
          <w:b/>
          <w:sz w:val="18"/>
          <w:szCs w:val="18"/>
          <w:lang w:val="en-US"/>
        </w:rPr>
      </w:pPr>
    </w:p>
    <w:p w:rsidR="00AB5665" w:rsidRPr="00DD6FA8" w:rsidRDefault="00AB5665" w:rsidP="00AB566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rsidR="00AB5665" w:rsidRPr="00DD6FA8" w:rsidRDefault="00AB5665" w:rsidP="00AB5665">
      <w:pPr>
        <w:pStyle w:val="metod"/>
        <w:ind w:firstLine="0"/>
        <w:jc w:val="both"/>
        <w:rPr>
          <w:rFonts w:ascii="Arial" w:hAnsi="Arial" w:cs="Arial"/>
          <w:i/>
          <w:sz w:val="16"/>
          <w:szCs w:val="18"/>
          <w:lang w:val="en-US"/>
        </w:rPr>
      </w:pPr>
      <w:r w:rsidRPr="00DD6FA8">
        <w:rPr>
          <w:rFonts w:ascii="Arial" w:hAnsi="Arial" w:cs="Arial"/>
          <w:i/>
          <w:sz w:val="16"/>
          <w:szCs w:val="18"/>
          <w:lang w:val="en-US"/>
        </w:rPr>
        <w:t>Programs:</w:t>
      </w:r>
    </w:p>
    <w:p w:rsidR="00AB5665" w:rsidRPr="00DD6FA8" w:rsidRDefault="00AB5665" w:rsidP="00AB566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rsidR="00AB5665" w:rsidRPr="00DD6FA8" w:rsidRDefault="00AB5665" w:rsidP="00AB566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rsidR="00AB5665" w:rsidRPr="00DD6FA8" w:rsidRDefault="00AB5665" w:rsidP="00AB5665">
      <w:pPr>
        <w:pStyle w:val="metod"/>
        <w:ind w:firstLine="0"/>
        <w:jc w:val="both"/>
        <w:rPr>
          <w:rFonts w:ascii="Arial" w:hAnsi="Arial" w:cs="Arial"/>
          <w:sz w:val="18"/>
          <w:szCs w:val="1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9"/>
        <w:gridCol w:w="6781"/>
      </w:tblGrid>
      <w:tr w:rsidR="00AB5665" w:rsidRPr="00DD6FA8" w:rsidTr="004474C6">
        <w:tc>
          <w:tcPr>
            <w:tcW w:w="2405" w:type="dxa"/>
            <w:shd w:val="clear" w:color="auto" w:fill="auto"/>
          </w:tcPr>
          <w:p w:rsidR="00AB5665" w:rsidRPr="004474C6" w:rsidRDefault="00AB5665" w:rsidP="004474C6">
            <w:pPr>
              <w:pStyle w:val="metod"/>
              <w:ind w:firstLine="0"/>
              <w:jc w:val="both"/>
              <w:rPr>
                <w:rFonts w:ascii="Arial" w:hAnsi="Arial" w:cs="Arial"/>
                <w:b/>
                <w:sz w:val="18"/>
                <w:szCs w:val="18"/>
                <w:lang w:val="en-US"/>
              </w:rPr>
            </w:pPr>
            <w:r w:rsidRPr="004474C6">
              <w:rPr>
                <w:rFonts w:ascii="Arial" w:hAnsi="Arial" w:cs="Arial"/>
                <w:b/>
                <w:sz w:val="18"/>
                <w:szCs w:val="18"/>
                <w:lang w:val="en-US"/>
              </w:rPr>
              <w:t>Learning Goals</w:t>
            </w:r>
          </w:p>
        </w:tc>
        <w:tc>
          <w:tcPr>
            <w:tcW w:w="7557" w:type="dxa"/>
            <w:shd w:val="clear" w:color="auto" w:fill="auto"/>
          </w:tcPr>
          <w:p w:rsidR="00AB5665" w:rsidRPr="004474C6" w:rsidRDefault="00AB5665" w:rsidP="004474C6">
            <w:pPr>
              <w:pStyle w:val="metod"/>
              <w:ind w:firstLine="0"/>
              <w:jc w:val="both"/>
              <w:rPr>
                <w:rFonts w:ascii="Arial" w:hAnsi="Arial" w:cs="Arial"/>
                <w:b/>
                <w:sz w:val="18"/>
                <w:szCs w:val="18"/>
                <w:lang w:val="en-US"/>
              </w:rPr>
            </w:pPr>
            <w:r w:rsidRPr="004474C6">
              <w:rPr>
                <w:rFonts w:ascii="Arial" w:hAnsi="Arial" w:cs="Arial"/>
                <w:b/>
                <w:sz w:val="18"/>
                <w:szCs w:val="18"/>
                <w:lang w:val="en-US"/>
              </w:rPr>
              <w:t>Learning Objectives</w:t>
            </w:r>
          </w:p>
        </w:tc>
      </w:tr>
      <w:tr w:rsidR="00AB5665" w:rsidRPr="00DD6FA8" w:rsidTr="004474C6">
        <w:tc>
          <w:tcPr>
            <w:tcW w:w="2405" w:type="dxa"/>
            <w:vMerge w:val="restart"/>
            <w:shd w:val="clear" w:color="auto" w:fill="auto"/>
          </w:tcPr>
          <w:p w:rsidR="00AB5665" w:rsidRPr="004474C6" w:rsidRDefault="00AB5665" w:rsidP="004474C6">
            <w:pPr>
              <w:pStyle w:val="metod"/>
              <w:ind w:firstLine="0"/>
              <w:rPr>
                <w:rFonts w:ascii="Arial" w:hAnsi="Arial" w:cs="Arial"/>
                <w:sz w:val="18"/>
                <w:szCs w:val="18"/>
                <w:lang w:val="en-US"/>
              </w:rPr>
            </w:pPr>
            <w:r w:rsidRPr="004474C6">
              <w:rPr>
                <w:rFonts w:ascii="Arial" w:hAnsi="Arial" w:cs="Arial"/>
                <w:sz w:val="18"/>
                <w:szCs w:val="18"/>
                <w:lang w:val="en-US"/>
              </w:rPr>
              <w:t>Students will be critical thinkers</w:t>
            </w:r>
          </w:p>
        </w:tc>
        <w:tc>
          <w:tcPr>
            <w:tcW w:w="7557" w:type="dxa"/>
            <w:shd w:val="clear" w:color="auto" w:fill="auto"/>
          </w:tcPr>
          <w:p w:rsidR="00AB5665" w:rsidRPr="004474C6" w:rsidRDefault="00AB5665" w:rsidP="004474C6">
            <w:pPr>
              <w:pStyle w:val="metod"/>
              <w:ind w:firstLine="0"/>
              <w:jc w:val="both"/>
              <w:rPr>
                <w:rFonts w:ascii="Arial" w:hAnsi="Arial" w:cs="Arial"/>
                <w:sz w:val="18"/>
                <w:szCs w:val="18"/>
                <w:lang w:val="en-US"/>
              </w:rPr>
            </w:pPr>
            <w:r w:rsidRPr="004474C6">
              <w:rPr>
                <w:rFonts w:ascii="Arial" w:hAnsi="Arial" w:cs="Arial"/>
                <w:sz w:val="18"/>
                <w:szCs w:val="18"/>
                <w:lang w:val="en-US"/>
              </w:rPr>
              <w:t xml:space="preserve">ELO1.1. Students will be able to understand core concepts and methods in the key economics disciplines </w:t>
            </w:r>
          </w:p>
        </w:tc>
      </w:tr>
      <w:tr w:rsidR="00AB5665" w:rsidRPr="00DD6FA8" w:rsidTr="004474C6">
        <w:tc>
          <w:tcPr>
            <w:tcW w:w="2405" w:type="dxa"/>
            <w:vMerge/>
            <w:shd w:val="clear" w:color="auto" w:fill="auto"/>
          </w:tcPr>
          <w:p w:rsidR="00AB5665" w:rsidRPr="004474C6" w:rsidRDefault="00AB5665" w:rsidP="004474C6">
            <w:pPr>
              <w:pStyle w:val="metod"/>
              <w:ind w:firstLine="0"/>
              <w:rPr>
                <w:rFonts w:ascii="Arial" w:hAnsi="Arial" w:cs="Arial"/>
                <w:sz w:val="18"/>
                <w:szCs w:val="18"/>
                <w:lang w:val="en-US"/>
              </w:rPr>
            </w:pPr>
          </w:p>
        </w:tc>
        <w:tc>
          <w:tcPr>
            <w:tcW w:w="7557" w:type="dxa"/>
            <w:shd w:val="clear" w:color="auto" w:fill="auto"/>
          </w:tcPr>
          <w:p w:rsidR="00AB5665" w:rsidRPr="004474C6" w:rsidRDefault="00AB5665" w:rsidP="004474C6">
            <w:pPr>
              <w:pStyle w:val="metod"/>
              <w:ind w:firstLine="0"/>
              <w:jc w:val="both"/>
              <w:rPr>
                <w:rFonts w:ascii="Arial" w:hAnsi="Arial" w:cs="Arial"/>
                <w:sz w:val="18"/>
                <w:szCs w:val="18"/>
                <w:lang w:val="en-US"/>
              </w:rPr>
            </w:pPr>
            <w:r w:rsidRPr="004474C6">
              <w:rPr>
                <w:rFonts w:ascii="Arial" w:hAnsi="Arial" w:cs="Arial"/>
                <w:sz w:val="18"/>
                <w:szCs w:val="18"/>
                <w:lang w:val="en-US"/>
              </w:rPr>
              <w:t xml:space="preserve">ELO1.2. Students will be able to identify underlying assumptions and logical consistency of causal statements </w:t>
            </w:r>
          </w:p>
        </w:tc>
      </w:tr>
      <w:tr w:rsidR="00AB5665" w:rsidRPr="00DD6FA8" w:rsidTr="004474C6">
        <w:tc>
          <w:tcPr>
            <w:tcW w:w="2405" w:type="dxa"/>
            <w:shd w:val="clear" w:color="auto" w:fill="auto"/>
          </w:tcPr>
          <w:p w:rsidR="00AB5665" w:rsidRPr="004474C6" w:rsidRDefault="00AB5665" w:rsidP="004474C6">
            <w:pPr>
              <w:pStyle w:val="metod"/>
              <w:ind w:firstLine="0"/>
              <w:rPr>
                <w:rFonts w:ascii="Arial" w:hAnsi="Arial" w:cs="Arial"/>
                <w:sz w:val="18"/>
                <w:szCs w:val="18"/>
                <w:lang w:val="en-US"/>
              </w:rPr>
            </w:pPr>
            <w:r w:rsidRPr="004474C6">
              <w:rPr>
                <w:rFonts w:ascii="Arial" w:hAnsi="Arial" w:cs="Arial"/>
                <w:sz w:val="18"/>
                <w:szCs w:val="18"/>
                <w:lang w:val="en-US"/>
              </w:rPr>
              <w:t>Students will have skills to employ economic thought for the common good</w:t>
            </w:r>
          </w:p>
        </w:tc>
        <w:tc>
          <w:tcPr>
            <w:tcW w:w="7557" w:type="dxa"/>
            <w:shd w:val="clear" w:color="auto" w:fill="auto"/>
          </w:tcPr>
          <w:p w:rsidR="00AB5665" w:rsidRPr="004474C6" w:rsidRDefault="00AB5665" w:rsidP="004474C6">
            <w:pPr>
              <w:pStyle w:val="metod"/>
              <w:ind w:firstLine="0"/>
              <w:jc w:val="both"/>
              <w:rPr>
                <w:rFonts w:ascii="Arial" w:hAnsi="Arial" w:cs="Arial"/>
                <w:sz w:val="18"/>
                <w:szCs w:val="18"/>
                <w:lang w:val="en-US"/>
              </w:rPr>
            </w:pPr>
            <w:r w:rsidRPr="004474C6">
              <w:rPr>
                <w:rFonts w:ascii="Arial" w:hAnsi="Arial" w:cs="Arial"/>
                <w:sz w:val="18"/>
                <w:szCs w:val="18"/>
                <w:lang w:val="en-US"/>
              </w:rPr>
              <w:t>ELO2.1.</w:t>
            </w:r>
            <w:r w:rsidR="009D36BE">
              <w:rPr>
                <w:rFonts w:ascii="Arial" w:hAnsi="Arial" w:cs="Arial"/>
                <w:sz w:val="18"/>
                <w:szCs w:val="18"/>
                <w:lang w:val="en-US"/>
              </w:rPr>
              <w:t xml:space="preserve"> </w:t>
            </w:r>
            <w:r w:rsidRPr="004474C6">
              <w:rPr>
                <w:rFonts w:ascii="Arial" w:hAnsi="Arial" w:cs="Arial"/>
                <w:sz w:val="18"/>
                <w:szCs w:val="18"/>
                <w:lang w:val="en-US"/>
              </w:rPr>
              <w:t xml:space="preserve">Students will have a keen sense of ethical criteria for practical problem-solving </w:t>
            </w:r>
          </w:p>
        </w:tc>
      </w:tr>
      <w:tr w:rsidR="00AB5665" w:rsidRPr="00DD6FA8" w:rsidTr="004474C6">
        <w:tc>
          <w:tcPr>
            <w:tcW w:w="2405" w:type="dxa"/>
            <w:vMerge w:val="restart"/>
            <w:shd w:val="clear" w:color="auto" w:fill="auto"/>
          </w:tcPr>
          <w:p w:rsidR="00AB5665" w:rsidRPr="004474C6" w:rsidRDefault="00AB5665" w:rsidP="004474C6">
            <w:pPr>
              <w:pStyle w:val="metod"/>
              <w:ind w:firstLine="0"/>
              <w:rPr>
                <w:rFonts w:ascii="Arial" w:hAnsi="Arial" w:cs="Arial"/>
                <w:sz w:val="18"/>
                <w:szCs w:val="18"/>
                <w:lang w:val="en-US"/>
              </w:rPr>
            </w:pPr>
            <w:r w:rsidRPr="004474C6">
              <w:rPr>
                <w:rFonts w:ascii="Arial" w:hAnsi="Arial" w:cs="Arial"/>
                <w:sz w:val="18"/>
                <w:szCs w:val="18"/>
                <w:lang w:val="en-US"/>
              </w:rPr>
              <w:t>Students will be technology agile</w:t>
            </w:r>
          </w:p>
        </w:tc>
        <w:tc>
          <w:tcPr>
            <w:tcW w:w="7557" w:type="dxa"/>
            <w:shd w:val="clear" w:color="auto" w:fill="auto"/>
          </w:tcPr>
          <w:p w:rsidR="00AB5665" w:rsidRPr="004474C6" w:rsidRDefault="00AB5665" w:rsidP="004474C6">
            <w:pPr>
              <w:pStyle w:val="metod"/>
              <w:ind w:firstLine="0"/>
              <w:jc w:val="both"/>
              <w:rPr>
                <w:rFonts w:ascii="Arial" w:hAnsi="Arial" w:cs="Arial"/>
                <w:sz w:val="18"/>
                <w:szCs w:val="18"/>
                <w:lang w:val="en-US"/>
              </w:rPr>
            </w:pPr>
            <w:r w:rsidRPr="004474C6">
              <w:rPr>
                <w:rFonts w:ascii="Arial" w:hAnsi="Arial" w:cs="Arial"/>
                <w:sz w:val="18"/>
                <w:szCs w:val="18"/>
                <w:lang w:val="en-US"/>
              </w:rPr>
              <w:t xml:space="preserve">ELO3.1. Students will demonstrate proficiency in common business software packages </w:t>
            </w:r>
          </w:p>
        </w:tc>
      </w:tr>
      <w:tr w:rsidR="00AB5665" w:rsidRPr="00DD6FA8" w:rsidTr="004474C6">
        <w:tc>
          <w:tcPr>
            <w:tcW w:w="2405" w:type="dxa"/>
            <w:vMerge/>
            <w:shd w:val="clear" w:color="auto" w:fill="auto"/>
          </w:tcPr>
          <w:p w:rsidR="00AB5665" w:rsidRPr="004474C6" w:rsidRDefault="00AB5665" w:rsidP="004474C6">
            <w:pPr>
              <w:pStyle w:val="metod"/>
              <w:ind w:firstLine="0"/>
              <w:rPr>
                <w:rFonts w:ascii="Arial" w:hAnsi="Arial" w:cs="Arial"/>
                <w:sz w:val="18"/>
                <w:szCs w:val="18"/>
                <w:lang w:val="en-US"/>
              </w:rPr>
            </w:pPr>
          </w:p>
        </w:tc>
        <w:tc>
          <w:tcPr>
            <w:tcW w:w="7557" w:type="dxa"/>
            <w:shd w:val="clear" w:color="auto" w:fill="auto"/>
          </w:tcPr>
          <w:p w:rsidR="00AB5665" w:rsidRPr="004474C6" w:rsidRDefault="00AB5665" w:rsidP="004474C6">
            <w:pPr>
              <w:pStyle w:val="metod"/>
              <w:ind w:firstLine="0"/>
              <w:jc w:val="both"/>
              <w:rPr>
                <w:rFonts w:ascii="Arial" w:hAnsi="Arial" w:cs="Arial"/>
                <w:sz w:val="18"/>
                <w:szCs w:val="18"/>
                <w:lang w:val="en-US"/>
              </w:rPr>
            </w:pPr>
            <w:r w:rsidRPr="004474C6">
              <w:rPr>
                <w:rFonts w:ascii="Arial" w:hAnsi="Arial" w:cs="Arial"/>
                <w:sz w:val="18"/>
                <w:szCs w:val="18"/>
                <w:lang w:val="en-US"/>
              </w:rPr>
              <w:t xml:space="preserve">ELO3.2. Students will be able to make decisions using appropriate IT tools </w:t>
            </w:r>
          </w:p>
        </w:tc>
      </w:tr>
      <w:tr w:rsidR="00AB5665" w:rsidRPr="00DD6FA8" w:rsidTr="004474C6">
        <w:tc>
          <w:tcPr>
            <w:tcW w:w="2405" w:type="dxa"/>
            <w:vMerge w:val="restart"/>
            <w:shd w:val="clear" w:color="auto" w:fill="auto"/>
          </w:tcPr>
          <w:p w:rsidR="00AB5665" w:rsidRPr="004474C6" w:rsidRDefault="00AB5665" w:rsidP="004474C6">
            <w:pPr>
              <w:pStyle w:val="metod"/>
              <w:ind w:firstLine="0"/>
              <w:rPr>
                <w:rFonts w:ascii="Arial" w:hAnsi="Arial" w:cs="Arial"/>
                <w:sz w:val="18"/>
                <w:szCs w:val="18"/>
                <w:lang w:val="en-US"/>
              </w:rPr>
            </w:pPr>
            <w:r w:rsidRPr="004474C6">
              <w:rPr>
                <w:rFonts w:ascii="Arial" w:hAnsi="Arial" w:cs="Arial"/>
                <w:sz w:val="18"/>
                <w:szCs w:val="18"/>
                <w:lang w:val="en-US"/>
              </w:rPr>
              <w:lastRenderedPageBreak/>
              <w:t>Students will be effective communicators</w:t>
            </w:r>
          </w:p>
        </w:tc>
        <w:tc>
          <w:tcPr>
            <w:tcW w:w="7557" w:type="dxa"/>
            <w:shd w:val="clear" w:color="auto" w:fill="auto"/>
          </w:tcPr>
          <w:p w:rsidR="00AB5665" w:rsidRPr="004474C6" w:rsidRDefault="00AB5665" w:rsidP="004474C6">
            <w:pPr>
              <w:pStyle w:val="metod"/>
              <w:ind w:firstLine="0"/>
              <w:jc w:val="both"/>
              <w:rPr>
                <w:rFonts w:ascii="Arial" w:hAnsi="Arial" w:cs="Arial"/>
                <w:sz w:val="18"/>
                <w:szCs w:val="18"/>
                <w:lang w:val="en-US"/>
              </w:rPr>
            </w:pPr>
            <w:r w:rsidRPr="004474C6">
              <w:rPr>
                <w:rFonts w:ascii="Arial" w:hAnsi="Arial" w:cs="Arial"/>
                <w:sz w:val="18"/>
                <w:szCs w:val="18"/>
                <w:lang w:val="en-US"/>
              </w:rPr>
              <w:t>ELO4.1.</w:t>
            </w:r>
            <w:r w:rsidR="009D36BE">
              <w:rPr>
                <w:rFonts w:ascii="Arial" w:hAnsi="Arial" w:cs="Arial"/>
                <w:sz w:val="18"/>
                <w:szCs w:val="18"/>
                <w:lang w:val="en-US"/>
              </w:rPr>
              <w:t xml:space="preserve"> </w:t>
            </w:r>
            <w:r w:rsidRPr="004474C6">
              <w:rPr>
                <w:rFonts w:ascii="Arial" w:hAnsi="Arial" w:cs="Arial"/>
                <w:sz w:val="18"/>
                <w:szCs w:val="18"/>
                <w:lang w:val="en-US"/>
              </w:rPr>
              <w:t xml:space="preserve">Students will be able to communicate reasonably in different settings according to target audience tasks and situations </w:t>
            </w:r>
          </w:p>
        </w:tc>
      </w:tr>
      <w:tr w:rsidR="00AB5665" w:rsidRPr="00DD6FA8" w:rsidTr="004474C6">
        <w:tc>
          <w:tcPr>
            <w:tcW w:w="2405" w:type="dxa"/>
            <w:vMerge/>
            <w:shd w:val="clear" w:color="auto" w:fill="auto"/>
          </w:tcPr>
          <w:p w:rsidR="00AB5665" w:rsidRPr="004474C6" w:rsidRDefault="00AB5665" w:rsidP="004474C6">
            <w:pPr>
              <w:pStyle w:val="metod"/>
              <w:ind w:firstLine="0"/>
              <w:jc w:val="both"/>
              <w:rPr>
                <w:rFonts w:ascii="Arial" w:hAnsi="Arial" w:cs="Arial"/>
                <w:b/>
                <w:sz w:val="18"/>
                <w:szCs w:val="18"/>
                <w:lang w:val="en-US"/>
              </w:rPr>
            </w:pPr>
          </w:p>
        </w:tc>
        <w:tc>
          <w:tcPr>
            <w:tcW w:w="7557" w:type="dxa"/>
            <w:shd w:val="clear" w:color="auto" w:fill="auto"/>
          </w:tcPr>
          <w:p w:rsidR="00AB5665" w:rsidRPr="004474C6" w:rsidRDefault="00AB5665" w:rsidP="004474C6">
            <w:pPr>
              <w:pStyle w:val="metod"/>
              <w:ind w:firstLine="0"/>
              <w:jc w:val="both"/>
              <w:rPr>
                <w:rFonts w:ascii="Arial" w:hAnsi="Arial" w:cs="Arial"/>
                <w:sz w:val="18"/>
                <w:szCs w:val="18"/>
                <w:lang w:val="en-US"/>
              </w:rPr>
            </w:pPr>
            <w:r w:rsidRPr="004474C6">
              <w:rPr>
                <w:rFonts w:ascii="Arial" w:hAnsi="Arial" w:cs="Arial"/>
                <w:sz w:val="18"/>
                <w:szCs w:val="18"/>
                <w:lang w:val="en-US"/>
              </w:rPr>
              <w:t xml:space="preserve">ELO4.2.Students will be able to convey their ideas effectively through an oral presentation </w:t>
            </w:r>
          </w:p>
        </w:tc>
      </w:tr>
      <w:tr w:rsidR="00AB5665" w:rsidRPr="00DD6FA8" w:rsidTr="004474C6">
        <w:tc>
          <w:tcPr>
            <w:tcW w:w="2405" w:type="dxa"/>
            <w:vMerge/>
            <w:shd w:val="clear" w:color="auto" w:fill="auto"/>
          </w:tcPr>
          <w:p w:rsidR="00AB5665" w:rsidRPr="004474C6" w:rsidRDefault="00AB5665" w:rsidP="004474C6">
            <w:pPr>
              <w:pStyle w:val="metod"/>
              <w:ind w:firstLine="0"/>
              <w:jc w:val="both"/>
              <w:rPr>
                <w:rFonts w:ascii="Arial" w:hAnsi="Arial" w:cs="Arial"/>
                <w:b/>
                <w:sz w:val="18"/>
                <w:szCs w:val="18"/>
                <w:lang w:val="en-US"/>
              </w:rPr>
            </w:pPr>
          </w:p>
        </w:tc>
        <w:tc>
          <w:tcPr>
            <w:tcW w:w="7557" w:type="dxa"/>
            <w:shd w:val="clear" w:color="auto" w:fill="auto"/>
          </w:tcPr>
          <w:p w:rsidR="00AB5665" w:rsidRPr="004474C6" w:rsidRDefault="00AB5665" w:rsidP="004474C6">
            <w:pPr>
              <w:pStyle w:val="metod"/>
              <w:ind w:firstLine="0"/>
              <w:jc w:val="both"/>
              <w:rPr>
                <w:rFonts w:ascii="Arial" w:hAnsi="Arial" w:cs="Arial"/>
                <w:sz w:val="18"/>
                <w:szCs w:val="18"/>
                <w:lang w:val="en-US"/>
              </w:rPr>
            </w:pPr>
            <w:r w:rsidRPr="004474C6">
              <w:rPr>
                <w:rFonts w:ascii="Arial" w:hAnsi="Arial" w:cs="Arial"/>
                <w:sz w:val="18"/>
                <w:szCs w:val="18"/>
                <w:lang w:val="en-US"/>
              </w:rPr>
              <w:t xml:space="preserve">ELO4.3. Students will be able to convey their ideas effectively in a written paper </w:t>
            </w:r>
          </w:p>
        </w:tc>
      </w:tr>
    </w:tbl>
    <w:p w:rsidR="00AB5665" w:rsidRPr="00DD6FA8" w:rsidRDefault="00AB5665" w:rsidP="00AB5665">
      <w:pPr>
        <w:pStyle w:val="metod"/>
        <w:ind w:firstLine="0"/>
        <w:jc w:val="both"/>
        <w:rPr>
          <w:rFonts w:ascii="Arial" w:hAnsi="Arial" w:cs="Arial"/>
          <w:sz w:val="18"/>
          <w:szCs w:val="18"/>
          <w:lang w:val="en-US"/>
        </w:rPr>
      </w:pPr>
    </w:p>
    <w:p w:rsidR="00DB49D0" w:rsidRPr="00EE2F99" w:rsidRDefault="00DB49D0">
      <w:pPr>
        <w:jc w:val="both"/>
        <w:rPr>
          <w:rFonts w:ascii="Arial" w:hAnsi="Arial" w:cs="Arial"/>
          <w:b/>
          <w:sz w:val="18"/>
          <w:szCs w:val="18"/>
          <w:lang w:val="en-US"/>
        </w:rPr>
      </w:pPr>
    </w:p>
    <w:p w:rsidR="00DB49D0" w:rsidRPr="00EE2F99" w:rsidRDefault="00DB49D0">
      <w:pPr>
        <w:jc w:val="both"/>
        <w:rPr>
          <w:rFonts w:ascii="Arial" w:hAnsi="Arial" w:cs="Arial"/>
          <w:b/>
          <w:sz w:val="18"/>
          <w:szCs w:val="18"/>
          <w:lang w:val="en-US"/>
        </w:rPr>
      </w:pPr>
    </w:p>
    <w:sectPr w:rsidR="00DB49D0" w:rsidRPr="00EE2F99" w:rsidSect="00496F5C">
      <w:headerReference w:type="default" r:id="rId9"/>
      <w:footerReference w:type="default" r:id="rId10"/>
      <w:headerReference w:type="first" r:id="rId11"/>
      <w:footerReference w:type="first" r:id="rId12"/>
      <w:pgSz w:w="11905" w:h="16837"/>
      <w:pgMar w:top="1701" w:right="1134"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3BA" w:rsidRDefault="005B73BA">
      <w:r>
        <w:separator/>
      </w:r>
    </w:p>
  </w:endnote>
  <w:endnote w:type="continuationSeparator" w:id="0">
    <w:p w:rsidR="005B73BA" w:rsidRDefault="005B7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9D0" w:rsidRDefault="004A18F8">
    <w:pPr>
      <w:pStyle w:val="Footer"/>
    </w:pPr>
    <w:r>
      <w:rPr>
        <w:noProof/>
        <w:lang w:eastAsia="en-US"/>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855980" cy="171450"/>
              <wp:effectExtent l="3810" t="635" r="6985" b="889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5980" cy="1714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49D0" w:rsidRDefault="00DB49D0">
                          <w:pPr>
                            <w:pStyle w:val="Footer"/>
                          </w:pPr>
                          <w:r>
                            <w:rPr>
                              <w:rStyle w:val="PageNumber"/>
                            </w:rPr>
                            <w:fldChar w:fldCharType="begin"/>
                          </w:r>
                          <w:r>
                            <w:rPr>
                              <w:rStyle w:val="PageNumber"/>
                            </w:rPr>
                            <w:instrText xml:space="preserve"> PAGE </w:instrText>
                          </w:r>
                          <w:r>
                            <w:rPr>
                              <w:rStyle w:val="PageNumber"/>
                            </w:rPr>
                            <w:fldChar w:fldCharType="separate"/>
                          </w:r>
                          <w:r w:rsidR="004A18F8">
                            <w:rPr>
                              <w:rStyle w:val="PageNumber"/>
                              <w:noProof/>
                            </w:rPr>
                            <w:t>2</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5pt;width:67.4pt;height:13.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" stroked="f">
              <v:fill opacity="0"/>
              <v:textbox inset="0,0,0,0">
                <w:txbxContent>
                  <w:p w:rsidR="00DB49D0" w:rsidRDefault="00DB49D0">
                    <w:pPr>
                      <w:pStyle w:val="Footer"/>
                    </w:pPr>
                    <w:r>
                      <w:rPr>
                        <w:rStyle w:val="PageNumber"/>
                      </w:rPr>
                      <w:fldChar w:fldCharType="begin"/>
                    </w:r>
                    <w:r>
                      <w:rPr>
                        <w:rStyle w:val="PageNumber"/>
                      </w:rPr>
                      <w:instrText xml:space="preserve"> PAGE </w:instrText>
                    </w:r>
                    <w:r>
                      <w:rPr>
                        <w:rStyle w:val="PageNumber"/>
                      </w:rPr>
                      <w:fldChar w:fldCharType="separate"/>
                    </w:r>
                    <w:r w:rsidR="004A18F8">
                      <w:rPr>
                        <w:rStyle w:val="PageNumber"/>
                        <w:noProof/>
                      </w:rPr>
                      <w:t>2</w:t>
                    </w:r>
                    <w:r>
                      <w:rPr>
                        <w:rStyle w:val="PageNumber"/>
                      </w:rPr>
                      <w:fldChar w:fldCharType="end"/>
                    </w:r>
                  </w:p>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9D0" w:rsidRDefault="00DB49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3BA" w:rsidRDefault="005B73BA">
      <w:r>
        <w:separator/>
      </w:r>
    </w:p>
  </w:footnote>
  <w:footnote w:type="continuationSeparator" w:id="0">
    <w:p w:rsidR="005B73BA" w:rsidRDefault="005B7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9D0" w:rsidRDefault="004A18F8">
    <w:pPr>
      <w:pStyle w:val="Header"/>
    </w:pPr>
    <w:r>
      <w:rPr>
        <w:rFonts w:ascii="Arial" w:hAnsi="Arial" w:cs="Arial"/>
        <w:noProof/>
        <w:sz w:val="20"/>
        <w:szCs w:val="20"/>
        <w:lang w:val="en-US" w:eastAsia="en-US"/>
      </w:rPr>
      <w:drawing>
        <wp:inline distT="0" distB="0" distL="0" distR="0">
          <wp:extent cx="533400" cy="533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solidFill>
                    <a:srgbClr val="FFFFFF"/>
                  </a:solid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9D0" w:rsidRDefault="00DB49D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96"/>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BF3"/>
    <w:rsid w:val="00001313"/>
    <w:rsid w:val="00005BBB"/>
    <w:rsid w:val="000A6640"/>
    <w:rsid w:val="00291457"/>
    <w:rsid w:val="002F542C"/>
    <w:rsid w:val="003842AD"/>
    <w:rsid w:val="004474C6"/>
    <w:rsid w:val="00496F5C"/>
    <w:rsid w:val="004A18F8"/>
    <w:rsid w:val="005347B8"/>
    <w:rsid w:val="005B73BA"/>
    <w:rsid w:val="00615010"/>
    <w:rsid w:val="00634373"/>
    <w:rsid w:val="00652A26"/>
    <w:rsid w:val="00782DDE"/>
    <w:rsid w:val="007B0560"/>
    <w:rsid w:val="008A5571"/>
    <w:rsid w:val="009A3498"/>
    <w:rsid w:val="009D36BE"/>
    <w:rsid w:val="00AB5665"/>
    <w:rsid w:val="00B43939"/>
    <w:rsid w:val="00B844DB"/>
    <w:rsid w:val="00BC0916"/>
    <w:rsid w:val="00C50363"/>
    <w:rsid w:val="00C843AD"/>
    <w:rsid w:val="00CE3376"/>
    <w:rsid w:val="00D917A7"/>
    <w:rsid w:val="00DA36E8"/>
    <w:rsid w:val="00DB49D0"/>
    <w:rsid w:val="00E85BEB"/>
    <w:rsid w:val="00E92BF3"/>
    <w:rsid w:val="00EB5430"/>
    <w:rsid w:val="00EC1192"/>
    <w:rsid w:val="00EE2F99"/>
    <w:rsid w:val="00FC5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5:chartTrackingRefBased/>
  <w15:docId w15:val="{671BCB26-7246-4996-B91D-64376141C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val="lt-LT" w:eastAsia="ar-SA"/>
    </w:rPr>
  </w:style>
  <w:style w:type="paragraph" w:styleId="Heading1">
    <w:name w:val="heading 1"/>
    <w:basedOn w:val="Normal"/>
    <w:next w:val="Normal"/>
    <w:qFormat/>
    <w:pPr>
      <w:keepNext/>
      <w:numPr>
        <w:numId w:val="1"/>
      </w:numPr>
      <w:spacing w:before="240" w:after="60"/>
      <w:outlineLvl w:val="0"/>
    </w:pPr>
    <w:rPr>
      <w:rFonts w:ascii="Arial" w:hAnsi="Arial" w:cs="Arial"/>
      <w:b/>
      <w:bCs/>
      <w:kern w:val="1"/>
      <w:sz w:val="32"/>
      <w:szCs w:val="32"/>
    </w:rPr>
  </w:style>
  <w:style w:type="paragraph" w:styleId="Heading2">
    <w:name w:val="heading 2"/>
    <w:basedOn w:val="Normal"/>
    <w:next w:val="Normal"/>
    <w:qFormat/>
    <w:pPr>
      <w:keepNext/>
      <w:numPr>
        <w:ilvl w:val="1"/>
        <w:numId w:val="1"/>
      </w:numPr>
      <w:outlineLvl w:val="1"/>
    </w:pPr>
    <w:rPr>
      <w:b/>
      <w:bCs/>
      <w:lang w:val="en-GB"/>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styleId="DefaultParagraphFont0">
    <w:name w:val="Default Paragraph Fon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1z0">
    <w:name w:val="WW8Num1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DefaultParagraphFont">
    <w:name w:val="WW-Default Paragraph Font"/>
  </w:style>
  <w:style w:type="character" w:customStyle="1" w:styleId="Bolds">
    <w:name w:val="Bolds"/>
    <w:rPr>
      <w:b/>
      <w:lang w:val="en-US"/>
    </w:rPr>
  </w:style>
  <w:style w:type="character" w:styleId="Strong">
    <w:name w:val="Strong"/>
    <w:qFormat/>
    <w:rPr>
      <w:b/>
      <w:bCs/>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medium-normal1">
    <w:name w:val="medium-normal1"/>
    <w:rPr>
      <w:rFonts w:ascii="Arial" w:hAnsi="Arial" w:cs="Arial"/>
      <w:b w:val="0"/>
      <w:bCs w:val="0"/>
      <w:i w:val="0"/>
      <w:iCs w:val="0"/>
      <w:sz w:val="20"/>
      <w:szCs w:val="20"/>
    </w:rPr>
  </w:style>
  <w:style w:type="character" w:styleId="PageNumber">
    <w:name w:val="page number"/>
    <w:basedOn w:val="WW-DefaultParagraphFont"/>
  </w:style>
  <w:style w:type="character" w:customStyle="1" w:styleId="Heading4Char">
    <w:name w:val="Heading 4 Char"/>
    <w:rPr>
      <w:rFonts w:ascii="Calibri" w:eastAsia="Times New Roman" w:hAnsi="Calibri" w:cs="Times New Roman"/>
      <w:b/>
      <w:bCs/>
      <w:sz w:val="28"/>
      <w:szCs w:val="28"/>
    </w:rPr>
  </w:style>
  <w:style w:type="character" w:customStyle="1" w:styleId="FooterChar">
    <w:name w:val="Footer Char"/>
    <w:rPr>
      <w:sz w:val="24"/>
      <w:lang w:val="en-US"/>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line="360" w:lineRule="auto"/>
    </w:pPr>
    <w:rPr>
      <w:szCs w:val="20"/>
      <w:lang w:val="en-US"/>
    </w:r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Parameters">
    <w:name w:val="Parameters"/>
    <w:basedOn w:val="Normal"/>
    <w:pPr>
      <w:tabs>
        <w:tab w:val="left" w:pos="24100"/>
      </w:tabs>
      <w:spacing w:before="60" w:after="60"/>
      <w:ind w:left="4820" w:hanging="4820"/>
    </w:pPr>
    <w:rPr>
      <w:sz w:val="22"/>
      <w:lang w:val="en-US"/>
    </w:rPr>
  </w:style>
  <w:style w:type="paragraph" w:customStyle="1" w:styleId="Cellcenter">
    <w:name w:val="Cell_center"/>
    <w:basedOn w:val="Normal"/>
    <w:pPr>
      <w:jc w:val="center"/>
    </w:pPr>
    <w:rPr>
      <w:rFonts w:ascii="Arial Narrow" w:hAnsi="Arial Narrow"/>
      <w:bCs/>
      <w:caps/>
      <w:sz w:val="22"/>
      <w:lang w:val="en-US"/>
    </w:rPr>
  </w:style>
  <w:style w:type="paragraph" w:customStyle="1" w:styleId="Cellleft">
    <w:name w:val="Cell_left"/>
    <w:basedOn w:val="Normal"/>
    <w:pPr>
      <w:ind w:left="34"/>
    </w:pPr>
    <w:rPr>
      <w:rFonts w:ascii="Arial Narrow" w:hAnsi="Arial Narrow"/>
      <w:sz w:val="22"/>
      <w:lang w:val="en-US"/>
    </w:rPr>
  </w:style>
  <w:style w:type="paragraph" w:styleId="Footer">
    <w:name w:val="footer"/>
    <w:basedOn w:val="Normal"/>
    <w:pPr>
      <w:tabs>
        <w:tab w:val="center" w:pos="4320"/>
        <w:tab w:val="right" w:pos="8640"/>
      </w:tabs>
    </w:pPr>
    <w:rPr>
      <w:szCs w:val="20"/>
      <w:lang w:val="en-US"/>
    </w:rPr>
  </w:style>
  <w:style w:type="paragraph" w:customStyle="1" w:styleId="Head">
    <w:name w:val="Head"/>
    <w:basedOn w:val="Normal"/>
    <w:pPr>
      <w:widowControl w:val="0"/>
      <w:autoSpaceDE w:val="0"/>
      <w:spacing w:before="180" w:after="60"/>
      <w:jc w:val="both"/>
    </w:pPr>
    <w:rPr>
      <w:b/>
      <w:sz w:val="22"/>
      <w:szCs w:val="20"/>
      <w:lang w:val="en-US"/>
    </w:rPr>
  </w:style>
  <w:style w:type="paragraph" w:styleId="BodyText2">
    <w:name w:val="Body Text 2"/>
    <w:basedOn w:val="Normal"/>
    <w:link w:val="BodyText2Char"/>
    <w:pPr>
      <w:spacing w:after="120" w:line="480" w:lineRule="auto"/>
    </w:pPr>
  </w:style>
  <w:style w:type="paragraph" w:styleId="TOC2">
    <w:name w:val="toc 2"/>
    <w:basedOn w:val="Normal"/>
    <w:next w:val="Normal"/>
    <w:rPr>
      <w:lang w:val="en-GB"/>
    </w:rPr>
  </w:style>
  <w:style w:type="paragraph" w:styleId="BlockText">
    <w:name w:val="Block Text"/>
    <w:basedOn w:val="Normal"/>
    <w:pPr>
      <w:spacing w:after="120"/>
      <w:ind w:left="1440" w:right="1440"/>
    </w:pPr>
  </w:style>
  <w:style w:type="paragraph" w:customStyle="1" w:styleId="metod">
    <w:name w:val="metod"/>
    <w:basedOn w:val="BlockText"/>
    <w:pPr>
      <w:spacing w:after="0"/>
      <w:ind w:left="0" w:right="0" w:firstLine="567"/>
    </w:pPr>
    <w:rPr>
      <w:szCs w:val="20"/>
    </w:rPr>
  </w:style>
  <w:style w:type="paragraph" w:styleId="Header">
    <w:name w:val="header"/>
    <w:basedOn w:val="Normal"/>
    <w:pPr>
      <w:tabs>
        <w:tab w:val="center" w:pos="4819"/>
        <w:tab w:val="right" w:pos="9638"/>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character" w:customStyle="1" w:styleId="BodyText2Char">
    <w:name w:val="Body Text 2 Char"/>
    <w:link w:val="BodyText2"/>
    <w:rsid w:val="00C50363"/>
    <w:rPr>
      <w:sz w:val="24"/>
      <w:szCs w:val="24"/>
      <w:lang w:eastAsia="ar-SA"/>
    </w:rPr>
  </w:style>
  <w:style w:type="table" w:styleId="TableGrid">
    <w:name w:val="Table Grid"/>
    <w:basedOn w:val="TableNormal"/>
    <w:uiPriority w:val="59"/>
    <w:rsid w:val="00496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AB5665"/>
    <w:pPr>
      <w:suppressAutoHyphens w:val="0"/>
      <w:spacing w:after="200" w:line="276" w:lineRule="auto"/>
      <w:ind w:left="720"/>
      <w:contextualSpacing/>
    </w:pPr>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nvob@ism.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75173-4AE8-4EF5-AA98-F87511D01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1177</Words>
  <Characters>6711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Contemporary Political Philosophy</vt:lpstr>
    </vt:vector>
  </TitlesOfParts>
  <Company>ISM vadybos ir ekonomikos universitetas</Company>
  <LinksUpToDate>false</LinksUpToDate>
  <CharactersWithSpaces>7873</CharactersWithSpaces>
  <SharedDoc>false</SharedDoc>
  <HLinks>
    <vt:vector size="6" baseType="variant">
      <vt:variant>
        <vt:i4>8126559</vt:i4>
      </vt:variant>
      <vt:variant>
        <vt:i4>0</vt:i4>
      </vt:variant>
      <vt:variant>
        <vt:i4>0</vt:i4>
      </vt:variant>
      <vt:variant>
        <vt:i4>5</vt:i4>
      </vt:variant>
      <vt:variant>
        <vt:lpwstr>mailto:vinvob@ism.lt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Contemporary Political Philosophy</dc:title>
  <dc:subject/>
  <dc:creator>Andrius</dc:creator>
  <cp:keywords/>
  <cp:lastModifiedBy>Vincentas Vobolevičius</cp:lastModifiedBy>
  <cp:revision>2</cp:revision>
  <cp:lastPrinted>1601-01-01T00:00:00Z</cp:lastPrinted>
  <dcterms:created xsi:type="dcterms:W3CDTF">2021-08-19T15:09:00Z</dcterms:created>
  <dcterms:modified xsi:type="dcterms:W3CDTF">2021-08-19T15:09:00Z</dcterms:modified>
</cp:coreProperties>
</file>